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6E3BDA" w:rsidP="006E3BDA">
            <w:pPr>
              <w:jc w:val="right"/>
              <w:rPr>
                <w:rFonts w:ascii="Times New Roman" w:hAnsi="Times New Roman"/>
                <w:sz w:val="24"/>
              </w:rPr>
            </w:pPr>
            <w:r w:rsidRPr="00C561F7">
              <w:rPr>
                <w:rFonts w:ascii="Times New Roman" w:hAnsi="Times New Roman"/>
                <w:sz w:val="24"/>
              </w:rPr>
              <w:t>Протокол №</w:t>
            </w:r>
            <w:r w:rsidR="00DE7BED" w:rsidRPr="00C561F7">
              <w:rPr>
                <w:rFonts w:ascii="Times New Roman" w:hAnsi="Times New Roman"/>
                <w:sz w:val="24"/>
              </w:rPr>
              <w:t xml:space="preserve"> </w:t>
            </w:r>
            <w:r>
              <w:rPr>
                <w:rFonts w:ascii="Times New Roman" w:hAnsi="Times New Roman"/>
                <w:sz w:val="24"/>
              </w:rPr>
              <w:t>124</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6E3BDA">
            <w:pPr>
              <w:jc w:val="right"/>
              <w:rPr>
                <w:rFonts w:ascii="Times New Roman" w:hAnsi="Times New Roman"/>
                <w:sz w:val="24"/>
              </w:rPr>
            </w:pPr>
            <w:r w:rsidRPr="00C561F7">
              <w:rPr>
                <w:rFonts w:ascii="Times New Roman" w:hAnsi="Times New Roman"/>
                <w:sz w:val="24"/>
              </w:rPr>
              <w:t>«</w:t>
            </w:r>
            <w:r w:rsidR="006E3BDA">
              <w:rPr>
                <w:rFonts w:ascii="Times New Roman" w:hAnsi="Times New Roman"/>
                <w:sz w:val="24"/>
              </w:rPr>
              <w:t>25</w:t>
            </w:r>
            <w:r w:rsidRPr="00C561F7">
              <w:rPr>
                <w:rFonts w:ascii="Times New Roman" w:hAnsi="Times New Roman"/>
                <w:sz w:val="24"/>
              </w:rPr>
              <w:t xml:space="preserve">» </w:t>
            </w:r>
            <w:r w:rsidR="006E3BDA">
              <w:rPr>
                <w:rFonts w:ascii="Times New Roman" w:hAnsi="Times New Roman"/>
                <w:sz w:val="24"/>
              </w:rPr>
              <w:t>июля 2016</w:t>
            </w:r>
            <w:r w:rsidRPr="00C561F7">
              <w:rPr>
                <w:rFonts w:ascii="Times New Roman" w:hAnsi="Times New Roman"/>
                <w:sz w:val="24"/>
              </w:rPr>
              <w:t xml:space="preserve"> г.</w:t>
            </w:r>
          </w:p>
        </w:tc>
      </w:tr>
    </w:tbl>
    <w:p w:rsidR="00DE7BED" w:rsidRPr="00C561F7" w:rsidRDefault="00DE7BED" w:rsidP="00DE7BED">
      <w:pPr>
        <w:rPr>
          <w:rFonts w:ascii="Times New Roman" w:hAnsi="Times New Roman"/>
          <w:sz w:val="24"/>
        </w:rPr>
      </w:pPr>
    </w:p>
    <w:p w:rsidR="00641B85" w:rsidRPr="00C561F7" w:rsidRDefault="00641B85" w:rsidP="00DE7BED">
      <w:pPr>
        <w:rPr>
          <w:rFonts w:ascii="Times New Roman" w:hAnsi="Times New Roman"/>
          <w:vanish/>
          <w:sz w:val="24"/>
        </w:rPr>
      </w:pPr>
    </w:p>
    <w:p w:rsidR="00DE7BED" w:rsidRPr="00C561F7"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FE30F7">
        <w:rPr>
          <w:rFonts w:ascii="Times New Roman" w:hAnsi="Times New Roman"/>
          <w:sz w:val="24"/>
        </w:rPr>
        <w:t>208</w:t>
      </w:r>
      <w:r w:rsidRPr="00C561F7">
        <w:rPr>
          <w:rFonts w:ascii="Times New Roman" w:hAnsi="Times New Roman"/>
          <w:sz w:val="24"/>
        </w:rPr>
        <w:t>-</w:t>
      </w:r>
      <w:r w:rsidR="00FE30F7">
        <w:rPr>
          <w:rFonts w:ascii="Times New Roman" w:hAnsi="Times New Roman"/>
          <w:sz w:val="24"/>
        </w:rPr>
        <w:t>СФ</w:t>
      </w:r>
      <w:r w:rsidRPr="00C561F7">
        <w:rPr>
          <w:rFonts w:ascii="Times New Roman" w:hAnsi="Times New Roman"/>
          <w:sz w:val="24"/>
        </w:rPr>
        <w:t>-201</w:t>
      </w:r>
      <w:r w:rsidR="00B61674">
        <w:rPr>
          <w:rFonts w:ascii="Times New Roman" w:hAnsi="Times New Roman"/>
          <w:sz w:val="24"/>
        </w:rPr>
        <w:t>6</w:t>
      </w:r>
      <w:r w:rsidRPr="00C561F7">
        <w:rPr>
          <w:rFonts w:ascii="Times New Roman" w:hAnsi="Times New Roman"/>
          <w:sz w:val="24"/>
        </w:rPr>
        <w:t xml:space="preserve"> от </w:t>
      </w:r>
      <w:r w:rsidR="006E3BDA">
        <w:rPr>
          <w:rFonts w:ascii="Times New Roman" w:hAnsi="Times New Roman"/>
          <w:sz w:val="24"/>
        </w:rPr>
        <w:t>«25» июля 2016г.</w:t>
      </w:r>
    </w:p>
    <w:p w:rsidR="00DE7BED" w:rsidRPr="00C561F7" w:rsidRDefault="00DE7BED" w:rsidP="00DE7BED">
      <w:pPr>
        <w:jc w:val="both"/>
        <w:rPr>
          <w:rFonts w:ascii="Times New Roman" w:hAnsi="Times New Roman"/>
          <w:sz w:val="24"/>
        </w:rPr>
      </w:pPr>
    </w:p>
    <w:p w:rsidR="0052104F" w:rsidRPr="0052104F" w:rsidRDefault="00DE7BED" w:rsidP="0052104F">
      <w:pPr>
        <w:ind w:firstLine="720"/>
        <w:jc w:val="both"/>
        <w:rPr>
          <w:rFonts w:ascii="Times New Roman" w:hAnsi="Times New Roman"/>
          <w:b/>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1E6BEB" w:rsidRPr="001E6BEB">
        <w:rPr>
          <w:rFonts w:ascii="Times New Roman" w:hAnsi="Times New Roman"/>
          <w:b/>
          <w:sz w:val="24"/>
        </w:rPr>
        <w:t>услуги по страхованию работников ОАО «Славнефть-ЯНОС» от несчастных случаев</w:t>
      </w:r>
      <w:r w:rsidR="0052104F">
        <w:rPr>
          <w:rFonts w:ascii="Times New Roman" w:hAnsi="Times New Roman"/>
          <w:b/>
          <w:sz w:val="24"/>
        </w:rPr>
        <w:t>.</w:t>
      </w:r>
      <w:bookmarkStart w:id="0" w:name="_GoBack"/>
      <w:bookmarkEnd w:id="0"/>
    </w:p>
    <w:p w:rsidR="003679E5"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w:t>
      </w:r>
      <w:r w:rsidR="00923486">
        <w:rPr>
          <w:rFonts w:ascii="Times New Roman" w:hAnsi="Times New Roman"/>
          <w:sz w:val="24"/>
        </w:rPr>
        <w:t xml:space="preserve"> по одному из трех вариантов </w:t>
      </w:r>
      <w:r w:rsidRPr="00C561F7">
        <w:rPr>
          <w:rFonts w:ascii="Times New Roman" w:hAnsi="Times New Roman"/>
          <w:sz w:val="24"/>
        </w:rPr>
        <w:t>при выполнении Требований к предмету оферты (</w:t>
      </w:r>
      <w:r w:rsidR="00AD669E">
        <w:rPr>
          <w:rFonts w:ascii="Times New Roman" w:hAnsi="Times New Roman"/>
          <w:sz w:val="24"/>
        </w:rPr>
        <w:t>Приложение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923486">
        <w:rPr>
          <w:rFonts w:ascii="Times New Roman" w:hAnsi="Times New Roman"/>
          <w:sz w:val="24"/>
        </w:rPr>
        <w:t>страховая премия</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062D43">
        <w:rPr>
          <w:rFonts w:ascii="Times New Roman" w:hAnsi="Times New Roman"/>
          <w:sz w:val="24"/>
        </w:rPr>
        <w:t xml:space="preserve">Приложение № </w:t>
      </w:r>
      <w:r w:rsidR="00BF375E">
        <w:rPr>
          <w:rFonts w:ascii="Times New Roman" w:hAnsi="Times New Roman"/>
          <w:sz w:val="24"/>
        </w:rPr>
        <w:t>4</w:t>
      </w:r>
      <w:r w:rsidRPr="00C561F7">
        <w:rPr>
          <w:rFonts w:ascii="Times New Roman" w:hAnsi="Times New Roman"/>
          <w:sz w:val="24"/>
        </w:rPr>
        <w:t>).</w:t>
      </w:r>
    </w:p>
    <w:p w:rsid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A7500F">
        <w:rPr>
          <w:rFonts w:ascii="Times New Roman" w:hAnsi="Times New Roman"/>
          <w:sz w:val="24"/>
        </w:rPr>
        <w:t xml:space="preserve">Приложение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w:t>
      </w:r>
      <w:r w:rsidRPr="00C17C96">
        <w:rPr>
          <w:rFonts w:ascii="Times New Roman" w:hAnsi="Times New Roman" w:cs="Times New Roman"/>
          <w:sz w:val="24"/>
          <w:szCs w:val="24"/>
        </w:rPr>
        <w:t>направленной ранее. Коммерческие части оферт, поступившие в Общество позже уст</w:t>
      </w:r>
      <w:r w:rsidRPr="00C561F7">
        <w:rPr>
          <w:rFonts w:ascii="Times New Roman" w:hAnsi="Times New Roman" w:cs="Times New Roman"/>
          <w:sz w:val="24"/>
          <w:szCs w:val="24"/>
        </w:rPr>
        <w:t xml:space="preserve">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586130">
        <w:rPr>
          <w:rFonts w:ascii="Times New Roman" w:hAnsi="Times New Roman" w:cs="Times New Roman"/>
          <w:sz w:val="24"/>
          <w:szCs w:val="24"/>
        </w:rPr>
        <w:t>Приложения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412F6F" w:rsidRDefault="00412F6F" w:rsidP="00DE7BED">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06458">
        <w:rPr>
          <w:rFonts w:ascii="Times New Roman" w:hAnsi="Times New Roman"/>
          <w:b/>
          <w:sz w:val="24"/>
        </w:rPr>
        <w:t>30</w:t>
      </w:r>
      <w:r w:rsidR="00230908" w:rsidRPr="00C561F7">
        <w:rPr>
          <w:rFonts w:ascii="Times New Roman" w:hAnsi="Times New Roman"/>
          <w:b/>
          <w:sz w:val="24"/>
        </w:rPr>
        <w:t xml:space="preserve"> </w:t>
      </w:r>
      <w:r w:rsidR="00706458">
        <w:rPr>
          <w:rFonts w:ascii="Times New Roman" w:hAnsi="Times New Roman"/>
          <w:b/>
          <w:sz w:val="24"/>
        </w:rPr>
        <w:t>сентября</w:t>
      </w:r>
      <w:r w:rsidR="00230908" w:rsidRPr="00C561F7">
        <w:rPr>
          <w:rFonts w:ascii="Times New Roman" w:hAnsi="Times New Roman"/>
          <w:b/>
          <w:sz w:val="24"/>
        </w:rPr>
        <w:t xml:space="preserve"> 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144FEC"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44FEC">
        <w:rPr>
          <w:rFonts w:ascii="Times New Roman" w:hAnsi="Times New Roman"/>
          <w:sz w:val="24"/>
        </w:rPr>
        <w:t>Извещение о согласии сделать оферту (</w:t>
      </w:r>
      <w:r w:rsidR="007F7250" w:rsidRPr="00144FEC">
        <w:rPr>
          <w:rFonts w:ascii="Times New Roman" w:hAnsi="Times New Roman"/>
          <w:sz w:val="24"/>
        </w:rPr>
        <w:t xml:space="preserve">Приложение № </w:t>
      </w:r>
      <w:r w:rsidR="00BF375E" w:rsidRPr="00144FEC">
        <w:rPr>
          <w:rFonts w:ascii="Times New Roman" w:hAnsi="Times New Roman"/>
          <w:sz w:val="24"/>
        </w:rPr>
        <w:t>2</w:t>
      </w:r>
      <w:r w:rsidR="007F7250" w:rsidRPr="00144FEC">
        <w:rPr>
          <w:rFonts w:ascii="Times New Roman" w:hAnsi="Times New Roman"/>
          <w:sz w:val="24"/>
        </w:rPr>
        <w:t xml:space="preserve"> к настоящему ПДО)</w:t>
      </w:r>
      <w:r w:rsidRPr="00144FEC">
        <w:rPr>
          <w:rFonts w:ascii="Times New Roman" w:hAnsi="Times New Roman"/>
          <w:sz w:val="24"/>
        </w:rPr>
        <w:t>, подписанная уполномоченным лицом и заверенная печатью участника закупки;</w:t>
      </w:r>
    </w:p>
    <w:p w:rsidR="00184B43" w:rsidRPr="00184B43" w:rsidRDefault="00A8289A" w:rsidP="00184B43">
      <w:pPr>
        <w:pStyle w:val="a6"/>
        <w:numPr>
          <w:ilvl w:val="0"/>
          <w:numId w:val="2"/>
        </w:numPr>
        <w:tabs>
          <w:tab w:val="left" w:pos="1418"/>
        </w:tabs>
        <w:ind w:left="1418" w:hanging="341"/>
        <w:contextualSpacing w:val="0"/>
        <w:jc w:val="both"/>
        <w:rPr>
          <w:rFonts w:ascii="Times New Roman" w:hAnsi="Times New Roman"/>
          <w:sz w:val="24"/>
        </w:rPr>
      </w:pPr>
      <w:r w:rsidRPr="00A8289A">
        <w:rPr>
          <w:rFonts w:ascii="Times New Roman" w:hAnsi="Times New Roman"/>
          <w:sz w:val="24"/>
        </w:rPr>
        <w:t>Гарантийное письмо (в произвольной форме) о согласии с формой Договора без протокола разногласий</w:t>
      </w:r>
      <w:r w:rsidR="00C61AAF">
        <w:rPr>
          <w:rFonts w:ascii="Times New Roman" w:hAnsi="Times New Roman"/>
          <w:sz w:val="24"/>
        </w:rPr>
        <w:t xml:space="preserve">, </w:t>
      </w:r>
      <w:r w:rsidR="00C61AAF" w:rsidRPr="00C61AAF">
        <w:rPr>
          <w:rFonts w:ascii="Times New Roman" w:hAnsi="Times New Roman"/>
          <w:sz w:val="24"/>
        </w:rPr>
        <w:t>сроками выполнения работ</w:t>
      </w:r>
      <w:r w:rsidRPr="00A8289A">
        <w:rPr>
          <w:rFonts w:ascii="Times New Roman" w:hAnsi="Times New Roman"/>
          <w:sz w:val="24"/>
        </w:rPr>
        <w:t xml:space="preserve"> и гарантиями предоставления, в случае победы на тендере, 2 экз. договора оформленного со стороны контрагента</w:t>
      </w:r>
      <w:r w:rsidR="0058704E">
        <w:rPr>
          <w:rFonts w:ascii="Times New Roman" w:hAnsi="Times New Roman"/>
          <w:sz w:val="24"/>
        </w:rPr>
        <w:t xml:space="preserve">, </w:t>
      </w:r>
      <w:r w:rsidR="0058704E" w:rsidRPr="0058704E">
        <w:rPr>
          <w:rFonts w:ascii="Times New Roman" w:hAnsi="Times New Roman"/>
          <w:sz w:val="24"/>
        </w:rPr>
        <w:t>подписанн</w:t>
      </w:r>
      <w:r w:rsidR="0058704E">
        <w:rPr>
          <w:rFonts w:ascii="Times New Roman" w:hAnsi="Times New Roman"/>
          <w:sz w:val="24"/>
        </w:rPr>
        <w:t>ое</w:t>
      </w:r>
      <w:r w:rsidR="0058704E" w:rsidRPr="0058704E">
        <w:rPr>
          <w:rFonts w:ascii="Times New Roman" w:hAnsi="Times New Roman"/>
          <w:sz w:val="24"/>
        </w:rPr>
        <w:t xml:space="preserve"> уполномоченным лицом и заверенн</w:t>
      </w:r>
      <w:r w:rsidR="0058704E">
        <w:rPr>
          <w:rFonts w:ascii="Times New Roman" w:hAnsi="Times New Roman"/>
          <w:sz w:val="24"/>
        </w:rPr>
        <w:t>ое</w:t>
      </w:r>
      <w:r w:rsidR="0058704E" w:rsidRPr="0058704E">
        <w:rPr>
          <w:rFonts w:ascii="Times New Roman" w:hAnsi="Times New Roman"/>
          <w:sz w:val="24"/>
        </w:rPr>
        <w:t xml:space="preserve"> печатью </w:t>
      </w:r>
      <w:r w:rsidRPr="00A8289A">
        <w:rPr>
          <w:rFonts w:ascii="Times New Roman" w:hAnsi="Times New Roman"/>
          <w:sz w:val="24"/>
        </w:rPr>
        <w:t>организации</w:t>
      </w:r>
      <w:r w:rsidR="00DE7BED" w:rsidRPr="00144FEC">
        <w:rPr>
          <w:rFonts w:ascii="Times New Roman" w:hAnsi="Times New Roman"/>
          <w:sz w:val="24"/>
        </w:rPr>
        <w:t>;</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44FEC">
        <w:rPr>
          <w:rFonts w:ascii="Times New Roman" w:hAnsi="Times New Roman"/>
          <w:sz w:val="24"/>
        </w:rPr>
        <w:t>Перечень аффилированных организаций (</w:t>
      </w:r>
      <w:r w:rsidR="007F7250" w:rsidRPr="00144FEC">
        <w:rPr>
          <w:rFonts w:ascii="Times New Roman" w:hAnsi="Times New Roman"/>
          <w:sz w:val="24"/>
        </w:rPr>
        <w:t xml:space="preserve">Приложение № </w:t>
      </w:r>
      <w:r w:rsidR="00BF375E" w:rsidRPr="00144FEC">
        <w:rPr>
          <w:rFonts w:ascii="Times New Roman" w:hAnsi="Times New Roman"/>
          <w:sz w:val="24"/>
        </w:rPr>
        <w:t>5</w:t>
      </w:r>
      <w:r w:rsidR="007F7250" w:rsidRPr="00144FEC">
        <w:rPr>
          <w:rFonts w:ascii="Times New Roman" w:hAnsi="Times New Roman"/>
          <w:sz w:val="24"/>
        </w:rPr>
        <w:t xml:space="preserve"> к настоящему ПДО</w:t>
      </w:r>
      <w:r w:rsidR="0085017D" w:rsidRPr="00144FEC">
        <w:rPr>
          <w:rFonts w:ascii="Times New Roman" w:hAnsi="Times New Roman"/>
          <w:sz w:val="24"/>
        </w:rPr>
        <w:t>)</w:t>
      </w:r>
      <w:r w:rsidRPr="00144FEC">
        <w:rPr>
          <w:rFonts w:ascii="Times New Roman" w:hAnsi="Times New Roman"/>
          <w:sz w:val="24"/>
        </w:rPr>
        <w:t>, подписанн</w:t>
      </w:r>
      <w:r w:rsidR="007F7250" w:rsidRPr="00144FEC">
        <w:rPr>
          <w:rFonts w:ascii="Times New Roman" w:hAnsi="Times New Roman"/>
          <w:sz w:val="24"/>
        </w:rPr>
        <w:t>ый</w:t>
      </w:r>
      <w:r w:rsidRPr="00144FEC">
        <w:rPr>
          <w:rFonts w:ascii="Times New Roman" w:hAnsi="Times New Roman"/>
          <w:sz w:val="24"/>
        </w:rPr>
        <w:t xml:space="preserve"> уполномоченным лицом и заверенн</w:t>
      </w:r>
      <w:r w:rsidR="007F7250" w:rsidRPr="00144FEC">
        <w:rPr>
          <w:rFonts w:ascii="Times New Roman" w:hAnsi="Times New Roman"/>
          <w:sz w:val="24"/>
        </w:rPr>
        <w:t>ый</w:t>
      </w:r>
      <w:r w:rsidRPr="00144FEC">
        <w:rPr>
          <w:rFonts w:ascii="Times New Roman" w:hAnsi="Times New Roman"/>
          <w:sz w:val="24"/>
        </w:rPr>
        <w:t xml:space="preserve"> печатью участника закупки;</w:t>
      </w:r>
    </w:p>
    <w:p w:rsidR="008834C9" w:rsidRDefault="008834C9" w:rsidP="008834C9">
      <w:pPr>
        <w:pStyle w:val="a6"/>
        <w:numPr>
          <w:ilvl w:val="0"/>
          <w:numId w:val="2"/>
        </w:numPr>
        <w:tabs>
          <w:tab w:val="left" w:pos="1418"/>
        </w:tabs>
        <w:ind w:left="1418" w:hanging="283"/>
        <w:contextualSpacing w:val="0"/>
        <w:jc w:val="both"/>
        <w:rPr>
          <w:rFonts w:ascii="Times New Roman" w:hAnsi="Times New Roman"/>
          <w:sz w:val="24"/>
        </w:rPr>
      </w:pPr>
      <w:r w:rsidRPr="001161D9">
        <w:rPr>
          <w:rFonts w:ascii="Times New Roman" w:hAnsi="Times New Roman"/>
          <w:sz w:val="24"/>
        </w:rPr>
        <w:t xml:space="preserve">Справка о заключенных и выполненных аналогичных договорах за последние </w:t>
      </w:r>
      <w:r w:rsidR="001161D9" w:rsidRPr="001161D9">
        <w:rPr>
          <w:rFonts w:ascii="Times New Roman" w:hAnsi="Times New Roman"/>
          <w:sz w:val="24"/>
        </w:rPr>
        <w:t>10</w:t>
      </w:r>
      <w:r w:rsidRPr="001161D9">
        <w:rPr>
          <w:rFonts w:ascii="Times New Roman" w:hAnsi="Times New Roman"/>
          <w:sz w:val="24"/>
        </w:rPr>
        <w:t xml:space="preserve"> лет (Приложение № 6 к настоящему ПДО), подписанная уполномоченным лицом и заверенная печатью участника закупки;</w:t>
      </w:r>
    </w:p>
    <w:p w:rsidR="00606244" w:rsidRPr="00606244" w:rsidRDefault="0058704E" w:rsidP="00C17C96">
      <w:pPr>
        <w:pStyle w:val="a6"/>
        <w:numPr>
          <w:ilvl w:val="0"/>
          <w:numId w:val="2"/>
        </w:numPr>
        <w:ind w:left="1418" w:hanging="283"/>
        <w:jc w:val="both"/>
        <w:rPr>
          <w:rFonts w:ascii="Times New Roman" w:hAnsi="Times New Roman"/>
          <w:sz w:val="24"/>
        </w:rPr>
      </w:pPr>
      <w:r w:rsidRPr="0058704E">
        <w:rPr>
          <w:rFonts w:ascii="Times New Roman" w:hAnsi="Times New Roman"/>
          <w:sz w:val="24"/>
        </w:rPr>
        <w:t>Копия лицензии на осуществление добровольного страхования от несчастных случаев</w:t>
      </w:r>
      <w:r w:rsidR="00606244" w:rsidRPr="00606244">
        <w:rPr>
          <w:rFonts w:ascii="Times New Roman" w:hAnsi="Times New Roman"/>
          <w:sz w:val="24"/>
        </w:rPr>
        <w:t xml:space="preserve">, </w:t>
      </w:r>
      <w:r w:rsidR="00B63430" w:rsidRPr="00B63430">
        <w:rPr>
          <w:rFonts w:ascii="Times New Roman" w:hAnsi="Times New Roman"/>
          <w:sz w:val="24"/>
        </w:rPr>
        <w:t>заверенная подписью руководителя и печатью организации</w:t>
      </w:r>
      <w:r w:rsidR="00606244" w:rsidRPr="00606244">
        <w:rPr>
          <w:rFonts w:ascii="Times New Roman" w:hAnsi="Times New Roman"/>
          <w:sz w:val="24"/>
        </w:rPr>
        <w:t>;</w:t>
      </w:r>
    </w:p>
    <w:p w:rsidR="00606244" w:rsidRPr="002A53AF" w:rsidRDefault="006143F3" w:rsidP="00C17C96">
      <w:pPr>
        <w:pStyle w:val="a6"/>
        <w:numPr>
          <w:ilvl w:val="0"/>
          <w:numId w:val="2"/>
        </w:numPr>
        <w:tabs>
          <w:tab w:val="left" w:pos="1418"/>
        </w:tabs>
        <w:ind w:left="1418" w:hanging="283"/>
        <w:contextualSpacing w:val="0"/>
        <w:jc w:val="both"/>
        <w:rPr>
          <w:rFonts w:ascii="Times New Roman" w:hAnsi="Times New Roman"/>
          <w:sz w:val="24"/>
        </w:rPr>
      </w:pPr>
      <w:r w:rsidRPr="006143F3">
        <w:rPr>
          <w:rFonts w:ascii="Times New Roman" w:hAnsi="Times New Roman"/>
          <w:sz w:val="24"/>
        </w:rPr>
        <w:t>Копия действующего Свидетельства о присвоени</w:t>
      </w:r>
      <w:r>
        <w:rPr>
          <w:rFonts w:ascii="Times New Roman" w:hAnsi="Times New Roman"/>
          <w:sz w:val="24"/>
        </w:rPr>
        <w:t xml:space="preserve">и рейтинга по методике агентства </w:t>
      </w:r>
      <w:r w:rsidRPr="006143F3">
        <w:rPr>
          <w:rFonts w:ascii="Times New Roman" w:hAnsi="Times New Roman"/>
          <w:sz w:val="24"/>
        </w:rPr>
        <w:t>«Эксперт РА»</w:t>
      </w:r>
      <w:r w:rsidR="00627922">
        <w:rPr>
          <w:rFonts w:ascii="Times New Roman" w:hAnsi="Times New Roman"/>
          <w:sz w:val="24"/>
        </w:rPr>
        <w:t xml:space="preserve">, </w:t>
      </w:r>
      <w:r w:rsidR="00B63430" w:rsidRPr="00B63430">
        <w:rPr>
          <w:rFonts w:ascii="Times New Roman" w:hAnsi="Times New Roman"/>
          <w:sz w:val="24"/>
        </w:rPr>
        <w:t>заверенная подписью руководителя и печатью организации</w:t>
      </w:r>
      <w:r w:rsidR="00627922" w:rsidRPr="00627922">
        <w:rPr>
          <w:rFonts w:ascii="Times New Roman" w:hAnsi="Times New Roman"/>
          <w:sz w:val="24"/>
        </w:rPr>
        <w:t>;</w:t>
      </w:r>
    </w:p>
    <w:p w:rsidR="00C808B7" w:rsidRPr="002A53AF" w:rsidRDefault="007D5F29" w:rsidP="00C808B7">
      <w:pPr>
        <w:pStyle w:val="a6"/>
        <w:numPr>
          <w:ilvl w:val="0"/>
          <w:numId w:val="2"/>
        </w:numPr>
        <w:tabs>
          <w:tab w:val="left" w:pos="1418"/>
        </w:tabs>
        <w:ind w:left="1418" w:hanging="283"/>
        <w:contextualSpacing w:val="0"/>
        <w:jc w:val="both"/>
        <w:rPr>
          <w:rFonts w:ascii="Times New Roman" w:hAnsi="Times New Roman"/>
          <w:sz w:val="24"/>
        </w:rPr>
      </w:pPr>
      <w:r w:rsidRPr="007D5F29">
        <w:rPr>
          <w:rFonts w:ascii="Times New Roman" w:hAnsi="Times New Roman"/>
          <w:sz w:val="24"/>
        </w:rPr>
        <w:lastRenderedPageBreak/>
        <w:t>Справка о наличии филиала в г. Ярославль</w:t>
      </w:r>
      <w:r w:rsidR="009769B9">
        <w:rPr>
          <w:rFonts w:ascii="Times New Roman" w:hAnsi="Times New Roman"/>
          <w:sz w:val="24"/>
        </w:rPr>
        <w:t>,</w:t>
      </w:r>
      <w:r w:rsidR="009769B9" w:rsidRPr="009769B9">
        <w:rPr>
          <w:rFonts w:ascii="Times New Roman" w:hAnsi="Times New Roman"/>
          <w:sz w:val="24"/>
        </w:rPr>
        <w:t xml:space="preserve"> подписанн</w:t>
      </w:r>
      <w:r>
        <w:rPr>
          <w:rFonts w:ascii="Times New Roman" w:hAnsi="Times New Roman"/>
          <w:sz w:val="24"/>
        </w:rPr>
        <w:t>ая</w:t>
      </w:r>
      <w:r w:rsidR="009769B9" w:rsidRPr="009769B9">
        <w:rPr>
          <w:rFonts w:ascii="Times New Roman" w:hAnsi="Times New Roman"/>
          <w:sz w:val="24"/>
        </w:rPr>
        <w:t xml:space="preserve"> </w:t>
      </w:r>
      <w:r w:rsidR="00913A7A" w:rsidRPr="00913A7A">
        <w:rPr>
          <w:rFonts w:ascii="Times New Roman" w:hAnsi="Times New Roman"/>
          <w:sz w:val="24"/>
        </w:rPr>
        <w:t>руководите</w:t>
      </w:r>
      <w:r w:rsidR="00913A7A">
        <w:rPr>
          <w:rFonts w:ascii="Times New Roman" w:hAnsi="Times New Roman"/>
          <w:sz w:val="24"/>
        </w:rPr>
        <w:t>лем</w:t>
      </w:r>
      <w:r w:rsidR="009769B9" w:rsidRPr="009769B9">
        <w:rPr>
          <w:rFonts w:ascii="Times New Roman" w:hAnsi="Times New Roman"/>
          <w:sz w:val="24"/>
        </w:rPr>
        <w:t xml:space="preserve"> и заверенн</w:t>
      </w:r>
      <w:r>
        <w:rPr>
          <w:rFonts w:ascii="Times New Roman" w:hAnsi="Times New Roman"/>
          <w:sz w:val="24"/>
        </w:rPr>
        <w:t>ая</w:t>
      </w:r>
      <w:r w:rsidR="009769B9" w:rsidRPr="009769B9">
        <w:rPr>
          <w:rFonts w:ascii="Times New Roman" w:hAnsi="Times New Roman"/>
          <w:sz w:val="24"/>
        </w:rPr>
        <w:t xml:space="preserve"> печатью участника закупки</w:t>
      </w:r>
      <w:r w:rsidR="00C808B7" w:rsidRPr="002A53AF">
        <w:rPr>
          <w:rFonts w:ascii="Times New Roman" w:hAnsi="Times New Roman"/>
          <w:sz w:val="24"/>
        </w:rPr>
        <w:t>;</w:t>
      </w:r>
    </w:p>
    <w:p w:rsidR="006C38E7" w:rsidRDefault="00B63430" w:rsidP="008E69D8">
      <w:pPr>
        <w:pStyle w:val="a6"/>
        <w:numPr>
          <w:ilvl w:val="0"/>
          <w:numId w:val="2"/>
        </w:numPr>
        <w:tabs>
          <w:tab w:val="left" w:pos="1418"/>
        </w:tabs>
        <w:ind w:left="1418" w:hanging="283"/>
        <w:contextualSpacing w:val="0"/>
        <w:jc w:val="both"/>
        <w:rPr>
          <w:rFonts w:ascii="Times New Roman" w:hAnsi="Times New Roman"/>
          <w:sz w:val="24"/>
        </w:rPr>
      </w:pPr>
      <w:r w:rsidRPr="00B63430">
        <w:rPr>
          <w:rFonts w:ascii="Times New Roman" w:hAnsi="Times New Roman"/>
          <w:sz w:val="24"/>
        </w:rPr>
        <w:t>Копия Правил страхования от несчастных случаев, заверенная подписью руководителя и печатью организации</w:t>
      </w:r>
      <w:r w:rsidR="008E69D8" w:rsidRPr="008E69D8">
        <w:rPr>
          <w:rFonts w:ascii="Times New Roman" w:hAnsi="Times New Roman"/>
          <w:sz w:val="24"/>
        </w:rPr>
        <w:t>;</w:t>
      </w:r>
    </w:p>
    <w:p w:rsidR="00913A7A" w:rsidRDefault="00913A7A" w:rsidP="008E69D8">
      <w:pPr>
        <w:pStyle w:val="a6"/>
        <w:numPr>
          <w:ilvl w:val="0"/>
          <w:numId w:val="2"/>
        </w:numPr>
        <w:tabs>
          <w:tab w:val="left" w:pos="1418"/>
        </w:tabs>
        <w:ind w:left="1418" w:hanging="283"/>
        <w:contextualSpacing w:val="0"/>
        <w:jc w:val="both"/>
        <w:rPr>
          <w:rFonts w:ascii="Times New Roman" w:hAnsi="Times New Roman"/>
          <w:sz w:val="24"/>
        </w:rPr>
      </w:pPr>
      <w:r w:rsidRPr="00913A7A">
        <w:rPr>
          <w:rFonts w:ascii="Times New Roman" w:hAnsi="Times New Roman"/>
          <w:sz w:val="24"/>
        </w:rPr>
        <w:t>Копия Таблицы размеров страховых выплат, заверенная подписью руководителя и печатью организации</w:t>
      </w:r>
      <w:r>
        <w:rPr>
          <w:rFonts w:ascii="Times New Roman" w:hAnsi="Times New Roman"/>
          <w:sz w:val="24"/>
        </w:rPr>
        <w:t>;</w:t>
      </w:r>
    </w:p>
    <w:p w:rsidR="00913A7A" w:rsidRPr="00913A7A" w:rsidRDefault="00913A7A" w:rsidP="00913A7A">
      <w:pPr>
        <w:pStyle w:val="a6"/>
        <w:numPr>
          <w:ilvl w:val="0"/>
          <w:numId w:val="2"/>
        </w:numPr>
        <w:tabs>
          <w:tab w:val="left" w:pos="1418"/>
        </w:tabs>
        <w:ind w:left="1418" w:hanging="283"/>
        <w:contextualSpacing w:val="0"/>
        <w:jc w:val="both"/>
        <w:rPr>
          <w:rFonts w:ascii="Times New Roman" w:hAnsi="Times New Roman"/>
          <w:sz w:val="24"/>
        </w:rPr>
      </w:pPr>
      <w:r w:rsidRPr="00913A7A">
        <w:rPr>
          <w:rFonts w:ascii="Times New Roman" w:hAnsi="Times New Roman"/>
          <w:sz w:val="24"/>
        </w:rPr>
        <w:t>Справка об объёмах страховых премий и выплат по договорам страхования юридических лиц за 2013-2015 г.г. по НС (в целом по страховой компании)</w:t>
      </w:r>
      <w:r>
        <w:rPr>
          <w:rFonts w:ascii="Times New Roman" w:hAnsi="Times New Roman"/>
          <w:sz w:val="24"/>
        </w:rPr>
        <w:t>,</w:t>
      </w:r>
      <w:r w:rsidRPr="00913A7A">
        <w:rPr>
          <w:rFonts w:ascii="Times New Roman" w:hAnsi="Times New Roman"/>
          <w:sz w:val="24"/>
        </w:rPr>
        <w:t xml:space="preserve"> подписанная руководителем и заверенная печатью участника закупки;</w:t>
      </w:r>
    </w:p>
    <w:p w:rsidR="00913A7A" w:rsidRPr="00D948D7" w:rsidRDefault="00D948D7" w:rsidP="00D948D7">
      <w:pPr>
        <w:pStyle w:val="a6"/>
        <w:numPr>
          <w:ilvl w:val="0"/>
          <w:numId w:val="2"/>
        </w:numPr>
        <w:tabs>
          <w:tab w:val="left" w:pos="1418"/>
        </w:tabs>
        <w:ind w:left="1418" w:hanging="283"/>
        <w:contextualSpacing w:val="0"/>
        <w:jc w:val="both"/>
        <w:rPr>
          <w:rFonts w:ascii="Times New Roman" w:hAnsi="Times New Roman"/>
          <w:sz w:val="24"/>
        </w:rPr>
      </w:pPr>
      <w:r w:rsidRPr="00D948D7">
        <w:rPr>
          <w:rFonts w:ascii="Times New Roman" w:hAnsi="Times New Roman"/>
          <w:sz w:val="24"/>
        </w:rPr>
        <w:t xml:space="preserve">Справка </w:t>
      </w:r>
      <w:r>
        <w:rPr>
          <w:rFonts w:ascii="Times New Roman" w:hAnsi="Times New Roman"/>
          <w:sz w:val="24"/>
        </w:rPr>
        <w:t>о т</w:t>
      </w:r>
      <w:r w:rsidRPr="00D948D7">
        <w:rPr>
          <w:rFonts w:ascii="Times New Roman" w:hAnsi="Times New Roman"/>
          <w:sz w:val="24"/>
        </w:rPr>
        <w:t>екуще</w:t>
      </w:r>
      <w:r>
        <w:rPr>
          <w:rFonts w:ascii="Times New Roman" w:hAnsi="Times New Roman"/>
          <w:sz w:val="24"/>
        </w:rPr>
        <w:t>м</w:t>
      </w:r>
      <w:r w:rsidRPr="00D948D7">
        <w:rPr>
          <w:rFonts w:ascii="Times New Roman" w:hAnsi="Times New Roman"/>
          <w:sz w:val="24"/>
        </w:rPr>
        <w:t xml:space="preserve"> количеств</w:t>
      </w:r>
      <w:r>
        <w:rPr>
          <w:rFonts w:ascii="Times New Roman" w:hAnsi="Times New Roman"/>
          <w:sz w:val="24"/>
        </w:rPr>
        <w:t>е</w:t>
      </w:r>
      <w:r w:rsidRPr="00D948D7">
        <w:rPr>
          <w:rFonts w:ascii="Times New Roman" w:hAnsi="Times New Roman"/>
          <w:sz w:val="24"/>
        </w:rPr>
        <w:t xml:space="preserve"> застрахованных от несчастных случаев в филиале г. Ярославль на 01.07.2016 г.</w:t>
      </w:r>
      <w:r>
        <w:rPr>
          <w:rFonts w:ascii="Times New Roman" w:hAnsi="Times New Roman"/>
          <w:sz w:val="24"/>
        </w:rPr>
        <w:t xml:space="preserve">, </w:t>
      </w:r>
      <w:r w:rsidRPr="00D948D7">
        <w:rPr>
          <w:rFonts w:ascii="Times New Roman" w:hAnsi="Times New Roman"/>
          <w:sz w:val="24"/>
        </w:rPr>
        <w:t>подписанная руководителем и заверенная печатью участника закупки;</w:t>
      </w:r>
    </w:p>
    <w:p w:rsidR="00DE7BED" w:rsidRPr="005A2225"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930FA">
        <w:rPr>
          <w:rFonts w:ascii="Times New Roman" w:hAnsi="Times New Roman"/>
          <w:sz w:val="24"/>
        </w:rPr>
        <w:t>Копия уведомления о прохождении аккредитации</w:t>
      </w:r>
      <w:r w:rsidRPr="005A2225">
        <w:rPr>
          <w:rFonts w:ascii="Times New Roman" w:hAnsi="Times New Roman"/>
          <w:sz w:val="24"/>
        </w:rPr>
        <w:t xml:space="preserve"> участника закупки, при условии, что статус «аккредитован» действителен в течение не </w:t>
      </w:r>
      <w:r w:rsidR="0088678C" w:rsidRPr="005A2225">
        <w:rPr>
          <w:rFonts w:ascii="Times New Roman" w:hAnsi="Times New Roman"/>
          <w:sz w:val="24"/>
        </w:rPr>
        <w:t>менее 4 (ч</w:t>
      </w:r>
      <w:r w:rsidRPr="005A2225">
        <w:rPr>
          <w:rFonts w:ascii="Times New Roman" w:hAnsi="Times New Roman"/>
          <w:sz w:val="24"/>
        </w:rPr>
        <w:t>етырех) месяцев после даты окончания приема оферт;</w:t>
      </w:r>
    </w:p>
    <w:p w:rsidR="000D53F7" w:rsidRPr="00374789" w:rsidRDefault="000D53F7" w:rsidP="000D53F7">
      <w:pPr>
        <w:pStyle w:val="a6"/>
        <w:numPr>
          <w:ilvl w:val="0"/>
          <w:numId w:val="2"/>
        </w:numPr>
        <w:tabs>
          <w:tab w:val="left" w:pos="1418"/>
        </w:tabs>
        <w:ind w:left="1418" w:hanging="341"/>
        <w:contextualSpacing w:val="0"/>
        <w:jc w:val="both"/>
        <w:rPr>
          <w:rFonts w:ascii="Times New Roman" w:hAnsi="Times New Roman"/>
          <w:sz w:val="24"/>
        </w:rPr>
      </w:pPr>
      <w:r w:rsidRPr="00374789">
        <w:rPr>
          <w:rFonts w:ascii="Times New Roman" w:hAnsi="Times New Roman"/>
          <w:sz w:val="24"/>
        </w:rPr>
        <w:t>Опись документов технической части оферты</w:t>
      </w:r>
      <w:r>
        <w:rPr>
          <w:rFonts w:ascii="Times New Roman" w:hAnsi="Times New Roman"/>
          <w:sz w:val="24"/>
        </w:rPr>
        <w:t xml:space="preserve">, с указанием сквозной нумерацией всех листов, </w:t>
      </w:r>
      <w:r w:rsidRPr="00374789">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 xml:space="preserve">Предложение о заключении договора с указанием </w:t>
      </w:r>
      <w:r w:rsidR="00AC4338">
        <w:rPr>
          <w:rFonts w:ascii="Times New Roman" w:hAnsi="Times New Roman"/>
          <w:sz w:val="24"/>
        </w:rPr>
        <w:t>трех вариантов страховой премии</w:t>
      </w:r>
      <w:r w:rsidRPr="00C561F7">
        <w:rPr>
          <w:rFonts w:ascii="Times New Roman" w:hAnsi="Times New Roman"/>
          <w:sz w:val="24"/>
        </w:rPr>
        <w:t xml:space="preserve">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w:t>
      </w:r>
      <w:r w:rsidR="00C61AAF">
        <w:rPr>
          <w:rFonts w:ascii="Times New Roman" w:hAnsi="Times New Roman"/>
          <w:sz w:val="24"/>
        </w:rPr>
        <w:t xml:space="preserve">ое </w:t>
      </w:r>
      <w:r w:rsidRPr="00C561F7">
        <w:rPr>
          <w:rFonts w:ascii="Times New Roman" w:hAnsi="Times New Roman"/>
          <w:sz w:val="24"/>
        </w:rPr>
        <w:t xml:space="preserve">печатью </w:t>
      </w:r>
      <w:r w:rsidR="00C61AAF">
        <w:rPr>
          <w:rFonts w:ascii="Times New Roman" w:hAnsi="Times New Roman"/>
          <w:sz w:val="24"/>
        </w:rPr>
        <w:t>организации</w:t>
      </w:r>
      <w:r w:rsidRPr="00C561F7">
        <w:rPr>
          <w:rFonts w:ascii="Times New Roman" w:hAnsi="Times New Roman"/>
          <w:sz w:val="24"/>
        </w:rPr>
        <w:t>;</w:t>
      </w:r>
    </w:p>
    <w:p w:rsidR="00C61AAF" w:rsidRPr="00C561F7" w:rsidRDefault="00C61AAF" w:rsidP="00DE7BED">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Стоимость коллективного страхования от несчастных случаев сотрудников ОАО «Славнефть-ЯНОС» (по приложению № 1 к Требованию к предмету оферты</w:t>
      </w:r>
      <w:r w:rsidR="00AC4338">
        <w:rPr>
          <w:rFonts w:ascii="Times New Roman" w:hAnsi="Times New Roman"/>
          <w:sz w:val="24"/>
        </w:rPr>
        <w:t xml:space="preserve"> к настоящему ПДО</w:t>
      </w:r>
      <w:r>
        <w:rPr>
          <w:rFonts w:ascii="Times New Roman" w:hAnsi="Times New Roman"/>
          <w:sz w:val="24"/>
        </w:rPr>
        <w:t xml:space="preserve">), </w:t>
      </w:r>
      <w:r w:rsidRPr="00C61AAF">
        <w:rPr>
          <w:rFonts w:ascii="Times New Roman" w:hAnsi="Times New Roman"/>
          <w:sz w:val="24"/>
        </w:rPr>
        <w:t>подписанная уполномоченным лицом и заверенная печатью организации</w:t>
      </w:r>
      <w:r w:rsidR="00A43E70">
        <w:rPr>
          <w:rFonts w:ascii="Times New Roman" w:hAnsi="Times New Roman"/>
          <w:sz w:val="24"/>
        </w:rPr>
        <w:t>;</w:t>
      </w:r>
    </w:p>
    <w:p w:rsidR="000D53F7" w:rsidRPr="00C561F7" w:rsidRDefault="000D53F7" w:rsidP="000D53F7">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w:t>
      </w:r>
      <w:r w:rsidRPr="009E116C">
        <w:rPr>
          <w:rFonts w:ascii="Times New Roman" w:hAnsi="Times New Roman"/>
          <w:sz w:val="24"/>
        </w:rPr>
        <w:t>, с указанием сквозной нумерацией всех листов,</w:t>
      </w:r>
      <w:r w:rsidRPr="00C561F7">
        <w:rPr>
          <w:rFonts w:ascii="Times New Roman" w:hAnsi="Times New Roman"/>
          <w:sz w:val="24"/>
        </w:rPr>
        <w:t xml:space="preserve"> подписанная уполномоченным лицом и заверенная печатью </w:t>
      </w:r>
      <w:r w:rsidR="00C61AAF">
        <w:rPr>
          <w:rFonts w:ascii="Times New Roman" w:hAnsi="Times New Roman"/>
          <w:sz w:val="24"/>
        </w:rPr>
        <w:t>организации</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w:t>
      </w:r>
      <w:r w:rsidRPr="00C561F7">
        <w:rPr>
          <w:rFonts w:ascii="Times New Roman" w:hAnsi="Times New Roman"/>
          <w:sz w:val="24"/>
        </w:rPr>
        <w:lastRenderedPageBreak/>
        <w:t xml:space="preserve">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1E6BEB">
        <w:rPr>
          <w:rFonts w:ascii="Times New Roman" w:hAnsi="Times New Roman"/>
          <w:sz w:val="24"/>
        </w:rPr>
        <w:t>208</w:t>
      </w:r>
      <w:r w:rsidR="003523B8" w:rsidRPr="00C561F7">
        <w:rPr>
          <w:rFonts w:ascii="Times New Roman" w:hAnsi="Times New Roman"/>
          <w:sz w:val="24"/>
        </w:rPr>
        <w:t>-</w:t>
      </w:r>
      <w:r w:rsidR="001E6BEB">
        <w:rPr>
          <w:rFonts w:ascii="Times New Roman" w:hAnsi="Times New Roman"/>
          <w:sz w:val="24"/>
        </w:rPr>
        <w:t>СФ</w:t>
      </w:r>
      <w:r w:rsidR="003523B8" w:rsidRPr="00C561F7">
        <w:rPr>
          <w:rFonts w:ascii="Times New Roman" w:hAnsi="Times New Roman"/>
          <w:sz w:val="24"/>
        </w:rPr>
        <w:t>-201</w:t>
      </w:r>
      <w:r w:rsidR="00F96329">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6E3BDA">
        <w:rPr>
          <w:rFonts w:ascii="Times New Roman" w:hAnsi="Times New Roman"/>
          <w:sz w:val="24"/>
        </w:rPr>
        <w:t>«25» июля 2016г.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6E3BDA">
        <w:rPr>
          <w:rFonts w:ascii="Times New Roman" w:hAnsi="Times New Roman"/>
          <w:b/>
          <w:sz w:val="24"/>
        </w:rPr>
        <w:t>25</w:t>
      </w:r>
      <w:r w:rsidRPr="00C561F7">
        <w:rPr>
          <w:rFonts w:ascii="Times New Roman" w:hAnsi="Times New Roman"/>
          <w:b/>
          <w:sz w:val="24"/>
        </w:rPr>
        <w:t xml:space="preserve">» </w:t>
      </w:r>
      <w:r w:rsidR="006E3BDA">
        <w:rPr>
          <w:rFonts w:ascii="Times New Roman" w:hAnsi="Times New Roman"/>
          <w:b/>
          <w:sz w:val="24"/>
        </w:rPr>
        <w:t>июля</w:t>
      </w:r>
      <w:r w:rsidRPr="00C561F7">
        <w:rPr>
          <w:rFonts w:ascii="Times New Roman" w:hAnsi="Times New Roman"/>
          <w:b/>
          <w:sz w:val="24"/>
        </w:rPr>
        <w:t xml:space="preserve"> </w:t>
      </w:r>
      <w:r w:rsidR="006E3BDA">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6E3BDA">
        <w:rPr>
          <w:rFonts w:ascii="Times New Roman" w:hAnsi="Times New Roman"/>
          <w:b/>
          <w:sz w:val="24"/>
        </w:rPr>
        <w:t>16</w:t>
      </w:r>
      <w:r w:rsidRPr="00C561F7">
        <w:rPr>
          <w:rFonts w:ascii="Times New Roman" w:hAnsi="Times New Roman"/>
          <w:b/>
          <w:sz w:val="24"/>
        </w:rPr>
        <w:t>:</w:t>
      </w:r>
      <w:r w:rsidR="006E3BDA">
        <w:rPr>
          <w:rFonts w:ascii="Times New Roman" w:hAnsi="Times New Roman"/>
          <w:b/>
          <w:sz w:val="24"/>
        </w:rPr>
        <w:t>00 «08</w:t>
      </w:r>
      <w:r w:rsidRPr="00C561F7">
        <w:rPr>
          <w:rFonts w:ascii="Times New Roman" w:hAnsi="Times New Roman"/>
          <w:b/>
          <w:sz w:val="24"/>
        </w:rPr>
        <w:t xml:space="preserve">» </w:t>
      </w:r>
      <w:r w:rsidR="006E3BDA">
        <w:rPr>
          <w:rFonts w:ascii="Times New Roman" w:hAnsi="Times New Roman"/>
          <w:b/>
          <w:sz w:val="24"/>
        </w:rPr>
        <w:t>августа</w:t>
      </w:r>
      <w:r w:rsidRPr="00C561F7">
        <w:rPr>
          <w:rFonts w:ascii="Times New Roman" w:hAnsi="Times New Roman"/>
          <w:b/>
          <w:sz w:val="24"/>
        </w:rPr>
        <w:t xml:space="preserve"> </w:t>
      </w:r>
      <w:r w:rsidR="006E3BDA">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6E3BDA">
      <w:pPr>
        <w:ind w:left="708"/>
        <w:jc w:val="both"/>
        <w:rPr>
          <w:rFonts w:ascii="Times New Roman" w:hAnsi="Times New Roman"/>
          <w:b/>
          <w:sz w:val="24"/>
        </w:rPr>
      </w:pPr>
      <w:r w:rsidRPr="00C561F7">
        <w:rPr>
          <w:rFonts w:ascii="Times New Roman" w:hAnsi="Times New Roman"/>
          <w:b/>
          <w:sz w:val="24"/>
        </w:rPr>
        <w:t>Срок дл</w:t>
      </w:r>
      <w:r w:rsidR="006E3BDA">
        <w:rPr>
          <w:rFonts w:ascii="Times New Roman" w:hAnsi="Times New Roman"/>
          <w:b/>
          <w:sz w:val="24"/>
        </w:rPr>
        <w:t>я определения победителя – до «30</w:t>
      </w:r>
      <w:r w:rsidRPr="00C561F7">
        <w:rPr>
          <w:rFonts w:ascii="Times New Roman" w:hAnsi="Times New Roman"/>
          <w:b/>
          <w:sz w:val="24"/>
        </w:rPr>
        <w:t xml:space="preserve">» </w:t>
      </w:r>
      <w:r w:rsidR="006E3BDA">
        <w:rPr>
          <w:rFonts w:ascii="Times New Roman" w:hAnsi="Times New Roman"/>
          <w:b/>
          <w:sz w:val="24"/>
        </w:rPr>
        <w:t>сентября 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6E3BDA">
        <w:rPr>
          <w:rFonts w:ascii="Times New Roman" w:hAnsi="Times New Roman"/>
          <w:sz w:val="24"/>
        </w:rPr>
        <w:t>04</w:t>
      </w:r>
      <w:r w:rsidRPr="00C561F7">
        <w:rPr>
          <w:rFonts w:ascii="Times New Roman" w:hAnsi="Times New Roman"/>
          <w:sz w:val="24"/>
        </w:rPr>
        <w:t xml:space="preserve">» </w:t>
      </w:r>
      <w:r w:rsidR="006E3BDA">
        <w:rPr>
          <w:rFonts w:ascii="Times New Roman" w:hAnsi="Times New Roman"/>
          <w:sz w:val="24"/>
        </w:rPr>
        <w:t>августа</w:t>
      </w:r>
      <w:r w:rsidRPr="00C561F7">
        <w:rPr>
          <w:rFonts w:ascii="Times New Roman" w:hAnsi="Times New Roman"/>
          <w:sz w:val="24"/>
        </w:rPr>
        <w:t xml:space="preserve"> </w:t>
      </w:r>
      <w:r w:rsidR="006E3BDA">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 xml:space="preserve">отдела закупки услуг ОАО «Славнефть-ЯНОС» </w:t>
      </w:r>
      <w:r>
        <w:rPr>
          <w:rFonts w:ascii="Times New Roman" w:hAnsi="Times New Roman"/>
          <w:sz w:val="24"/>
        </w:rPr>
        <w:t>Прокофьевой Елене Геннадьевне</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факс (4852) </w:t>
      </w:r>
      <w:r w:rsidR="001A4135" w:rsidRPr="00C561F7">
        <w:rPr>
          <w:rFonts w:ascii="Times New Roman" w:hAnsi="Times New Roman"/>
          <w:bCs/>
          <w:sz w:val="24"/>
        </w:rPr>
        <w:t xml:space="preserve">49-93-00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1A4135" w:rsidRPr="00C561F7">
          <w:rPr>
            <w:rStyle w:val="a8"/>
            <w:rFonts w:ascii="Times New Roman" w:hAnsi="Times New Roman"/>
            <w:sz w:val="24"/>
            <w:lang w:val="en-US"/>
          </w:rPr>
          <w:t>ProkofievaEG</w:t>
        </w:r>
        <w:r w:rsidR="001A4135" w:rsidRPr="00C561F7">
          <w:rPr>
            <w:rStyle w:val="a8"/>
            <w:rFonts w:ascii="Times New Roman" w:hAnsi="Times New Roman"/>
            <w:sz w:val="24"/>
          </w:rPr>
          <w:t>@</w:t>
        </w:r>
        <w:r w:rsidR="001A4135" w:rsidRPr="00C561F7">
          <w:rPr>
            <w:rStyle w:val="a8"/>
            <w:rFonts w:ascii="Times New Roman" w:hAnsi="Times New Roman"/>
            <w:sz w:val="24"/>
            <w:lang w:val="en-US"/>
          </w:rPr>
          <w:t>yanos</w:t>
        </w:r>
        <w:r w:rsidR="001A4135" w:rsidRPr="00C561F7">
          <w:rPr>
            <w:rStyle w:val="a8"/>
            <w:rFonts w:ascii="Times New Roman" w:hAnsi="Times New Roman"/>
            <w:sz w:val="24"/>
          </w:rPr>
          <w:t>.</w:t>
        </w:r>
        <w:r w:rsidR="001A4135" w:rsidRPr="00C561F7">
          <w:rPr>
            <w:rStyle w:val="a8"/>
            <w:rFonts w:ascii="Times New Roman" w:hAnsi="Times New Roman"/>
            <w:sz w:val="24"/>
            <w:lang w:val="en-US"/>
          </w:rPr>
          <w:t>slavneft</w:t>
        </w:r>
        <w:r w:rsidR="001A4135" w:rsidRPr="00C561F7">
          <w:rPr>
            <w:rStyle w:val="a8"/>
            <w:rFonts w:ascii="Times New Roman" w:hAnsi="Times New Roman"/>
            <w:sz w:val="24"/>
          </w:rPr>
          <w:t>.</w:t>
        </w:r>
        <w:r w:rsidR="001A4135" w:rsidRPr="00C561F7">
          <w:rPr>
            <w:rStyle w:val="a8"/>
            <w:rFonts w:ascii="Times New Roman" w:hAnsi="Times New Roman"/>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lastRenderedPageBreak/>
        <w:t>По вопросам организационного характера обращаться:</w:t>
      </w:r>
    </w:p>
    <w:p w:rsidR="006E3BDA" w:rsidRPr="00C561F7" w:rsidRDefault="006E3BDA" w:rsidP="006E3BDA">
      <w:pPr>
        <w:ind w:firstLine="567"/>
        <w:jc w:val="both"/>
        <w:rPr>
          <w:rFonts w:ascii="Times New Roman" w:hAnsi="Times New Roman"/>
          <w:sz w:val="24"/>
        </w:rPr>
      </w:pPr>
      <w:r>
        <w:rPr>
          <w:rFonts w:ascii="Times New Roman" w:hAnsi="Times New Roman"/>
          <w:sz w:val="24"/>
        </w:rPr>
        <w:t>Ведущий специалист Тендерного комитета</w:t>
      </w:r>
      <w:r w:rsidRPr="00C561F7">
        <w:rPr>
          <w:rFonts w:ascii="Times New Roman" w:hAnsi="Times New Roman"/>
          <w:sz w:val="24"/>
        </w:rPr>
        <w:t xml:space="preserve"> ОАО «Славнефть-ЯНОС» </w:t>
      </w:r>
      <w:r>
        <w:rPr>
          <w:rFonts w:ascii="Times New Roman" w:hAnsi="Times New Roman"/>
          <w:sz w:val="24"/>
        </w:rPr>
        <w:t>Кириллова</w:t>
      </w:r>
      <w:r>
        <w:rPr>
          <w:rFonts w:ascii="Times New Roman" w:hAnsi="Times New Roman"/>
          <w:sz w:val="24"/>
        </w:rPr>
        <w:t xml:space="preserve"> </w:t>
      </w:r>
      <w:r>
        <w:rPr>
          <w:rFonts w:ascii="Times New Roman" w:hAnsi="Times New Roman"/>
          <w:sz w:val="24"/>
        </w:rPr>
        <w:t>Надежда</w:t>
      </w:r>
      <w:r>
        <w:rPr>
          <w:rFonts w:ascii="Times New Roman" w:hAnsi="Times New Roman"/>
          <w:sz w:val="24"/>
        </w:rPr>
        <w:t xml:space="preserve"> </w:t>
      </w:r>
      <w:r>
        <w:rPr>
          <w:rFonts w:ascii="Times New Roman" w:hAnsi="Times New Roman"/>
          <w:sz w:val="24"/>
        </w:rPr>
        <w:t>Владимировна</w:t>
      </w:r>
      <w:r w:rsidRPr="00C561F7">
        <w:rPr>
          <w:rFonts w:ascii="Times New Roman" w:hAnsi="Times New Roman"/>
          <w:sz w:val="24"/>
        </w:rPr>
        <w:t>.</w:t>
      </w:r>
    </w:p>
    <w:p w:rsidR="006E3BDA" w:rsidRPr="00C561F7" w:rsidRDefault="006E3BDA" w:rsidP="006E3BDA">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w:t>
      </w:r>
      <w:r>
        <w:rPr>
          <w:rFonts w:ascii="Times New Roman" w:hAnsi="Times New Roman"/>
          <w:sz w:val="24"/>
        </w:rPr>
        <w:t>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9" w:history="1">
        <w:r w:rsidRPr="009D6A1D">
          <w:rPr>
            <w:rStyle w:val="a8"/>
            <w:rFonts w:ascii="Times New Roman" w:hAnsi="Times New Roman"/>
            <w:sz w:val="24"/>
            <w:lang w:val="en-US"/>
          </w:rPr>
          <w:t>KirillovaNV</w:t>
        </w:r>
        <w:r w:rsidRPr="009D6A1D">
          <w:rPr>
            <w:rStyle w:val="a8"/>
            <w:rFonts w:ascii="Times New Roman" w:hAnsi="Times New Roman"/>
            <w:sz w:val="24"/>
          </w:rPr>
          <w:t>@</w:t>
        </w:r>
        <w:r w:rsidRPr="009D6A1D">
          <w:rPr>
            <w:rStyle w:val="a8"/>
            <w:rFonts w:ascii="Times New Roman" w:hAnsi="Times New Roman"/>
            <w:sz w:val="24"/>
            <w:lang w:val="en-US"/>
          </w:rPr>
          <w:t>yanos</w:t>
        </w:r>
        <w:r w:rsidRPr="009D6A1D">
          <w:rPr>
            <w:rStyle w:val="a8"/>
            <w:rFonts w:ascii="Times New Roman" w:hAnsi="Times New Roman"/>
            <w:sz w:val="24"/>
          </w:rPr>
          <w:t>.</w:t>
        </w:r>
        <w:r w:rsidRPr="009D6A1D">
          <w:rPr>
            <w:rStyle w:val="a8"/>
            <w:rFonts w:ascii="Times New Roman" w:hAnsi="Times New Roman"/>
            <w:sz w:val="24"/>
            <w:lang w:val="en-US"/>
          </w:rPr>
          <w:t>slavneft</w:t>
        </w:r>
        <w:r w:rsidRPr="009D6A1D">
          <w:rPr>
            <w:rStyle w:val="a8"/>
            <w:rFonts w:ascii="Times New Roman" w:hAnsi="Times New Roman"/>
            <w:sz w:val="24"/>
          </w:rPr>
          <w:t>.</w:t>
        </w:r>
        <w:r w:rsidRPr="009D6A1D">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w:t>
      </w:r>
      <w:r w:rsidRPr="00C561F7">
        <w:rPr>
          <w:rFonts w:ascii="Times New Roman" w:hAnsi="Times New Roman"/>
          <w:sz w:val="24"/>
        </w:rPr>
        <w:lastRenderedPageBreak/>
        <w:t>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B25A57" w:rsidRPr="00C561F7" w:rsidRDefault="00B25A57" w:rsidP="00DE7BED">
      <w:pPr>
        <w:rPr>
          <w:rFonts w:ascii="Times New Roman" w:hAnsi="Times New Roman"/>
          <w:sz w:val="24"/>
        </w:rPr>
      </w:pPr>
    </w:p>
    <w:p w:rsidR="00DE7BED" w:rsidRPr="006E3BDA"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1E6BEB">
        <w:rPr>
          <w:rFonts w:ascii="Times New Roman" w:hAnsi="Times New Roman"/>
          <w:sz w:val="24"/>
        </w:rPr>
        <w:t>208</w:t>
      </w:r>
      <w:r w:rsidR="00D549DA" w:rsidRPr="00C561F7">
        <w:rPr>
          <w:rFonts w:ascii="Times New Roman" w:hAnsi="Times New Roman"/>
          <w:sz w:val="24"/>
        </w:rPr>
        <w:t>-</w:t>
      </w:r>
      <w:r w:rsidR="001E6BEB">
        <w:rPr>
          <w:rFonts w:ascii="Times New Roman" w:hAnsi="Times New Roman"/>
          <w:sz w:val="24"/>
        </w:rPr>
        <w:t>СФ</w:t>
      </w:r>
      <w:r w:rsidR="00E85DE8" w:rsidRPr="00C561F7">
        <w:rPr>
          <w:rFonts w:ascii="Times New Roman" w:hAnsi="Times New Roman"/>
          <w:sz w:val="24"/>
        </w:rPr>
        <w:t>-201</w:t>
      </w:r>
      <w:r w:rsidR="00525ADE">
        <w:rPr>
          <w:rFonts w:ascii="Times New Roman" w:hAnsi="Times New Roman"/>
          <w:sz w:val="24"/>
        </w:rPr>
        <w:t>6</w:t>
      </w:r>
      <w:r w:rsidRPr="00C561F7">
        <w:rPr>
          <w:rFonts w:ascii="Times New Roman" w:hAnsi="Times New Roman"/>
          <w:sz w:val="24"/>
        </w:rPr>
        <w:t xml:space="preserve"> от </w:t>
      </w:r>
      <w:r w:rsidR="006E3BDA">
        <w:rPr>
          <w:rFonts w:ascii="Times New Roman" w:hAnsi="Times New Roman"/>
          <w:sz w:val="24"/>
        </w:rPr>
        <w:t>«25» июля 2016г.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(Приложение № 1).</w:t>
      </w:r>
    </w:p>
    <w:p w:rsidR="00144701" w:rsidRDefault="00763AF5" w:rsidP="00C17C96">
      <w:pPr>
        <w:jc w:val="both"/>
        <w:rPr>
          <w:rFonts w:ascii="Times New Roman" w:hAnsi="Times New Roman"/>
          <w:sz w:val="24"/>
        </w:rPr>
      </w:pPr>
      <w:r>
        <w:rPr>
          <w:rFonts w:ascii="Times New Roman" w:hAnsi="Times New Roman"/>
          <w:sz w:val="24"/>
        </w:rPr>
        <w:t xml:space="preserve">3. </w:t>
      </w:r>
      <w:r w:rsidR="00144701">
        <w:rPr>
          <w:rFonts w:ascii="Times New Roman" w:hAnsi="Times New Roman"/>
          <w:sz w:val="24"/>
        </w:rPr>
        <w:t>Форма «Стоимость коллективного страхования от несчастных случаев сотрудников ОАО «Славнефть-ЯНОС» (Приложение  № 1 к Требованию к предмету оферты</w:t>
      </w:r>
      <w:r w:rsidR="0050030D">
        <w:rPr>
          <w:rFonts w:ascii="Times New Roman" w:hAnsi="Times New Roman"/>
          <w:sz w:val="24"/>
        </w:rPr>
        <w:t>)</w:t>
      </w:r>
      <w:r w:rsidR="00144701">
        <w:rPr>
          <w:rFonts w:ascii="Times New Roman" w:hAnsi="Times New Roman"/>
          <w:sz w:val="24"/>
        </w:rPr>
        <w:t>.</w:t>
      </w:r>
    </w:p>
    <w:p w:rsidR="00DE7BED" w:rsidRPr="00C561F7" w:rsidRDefault="00144701" w:rsidP="00DE7BED">
      <w:pPr>
        <w:rPr>
          <w:rFonts w:ascii="Times New Roman" w:hAnsi="Times New Roman"/>
          <w:sz w:val="24"/>
        </w:rPr>
      </w:pPr>
      <w:r>
        <w:rPr>
          <w:rFonts w:ascii="Times New Roman" w:hAnsi="Times New Roman"/>
          <w:sz w:val="24"/>
        </w:rPr>
        <w:t xml:space="preserve">4.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2</w:t>
      </w:r>
      <w:r w:rsidR="002C40E6" w:rsidRPr="002C40E6">
        <w:rPr>
          <w:rFonts w:ascii="Times New Roman" w:hAnsi="Times New Roman"/>
          <w:sz w:val="24"/>
        </w:rPr>
        <w:t>).</w:t>
      </w:r>
    </w:p>
    <w:p w:rsidR="00DE7BED" w:rsidRDefault="00144701" w:rsidP="00DE7BED">
      <w:pPr>
        <w:rPr>
          <w:rFonts w:ascii="Times New Roman" w:hAnsi="Times New Roman"/>
          <w:sz w:val="24"/>
        </w:rPr>
      </w:pPr>
      <w:r>
        <w:rPr>
          <w:rFonts w:ascii="Times New Roman" w:hAnsi="Times New Roman"/>
          <w:sz w:val="24"/>
        </w:rPr>
        <w:t>5</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27E52">
        <w:rPr>
          <w:rFonts w:ascii="Times New Roman" w:hAnsi="Times New Roman"/>
          <w:sz w:val="24"/>
        </w:rPr>
        <w:t>Приложение № 3</w:t>
      </w:r>
      <w:r w:rsidR="002C40E6" w:rsidRPr="002C40E6">
        <w:rPr>
          <w:rFonts w:ascii="Times New Roman" w:hAnsi="Times New Roman"/>
          <w:sz w:val="24"/>
        </w:rPr>
        <w:t>).</w:t>
      </w:r>
    </w:p>
    <w:p w:rsidR="00763AF5" w:rsidRPr="00C561F7" w:rsidRDefault="00144701" w:rsidP="00DE7BED">
      <w:pPr>
        <w:rPr>
          <w:rFonts w:ascii="Times New Roman" w:hAnsi="Times New Roman"/>
          <w:sz w:val="24"/>
        </w:rPr>
      </w:pPr>
      <w:r>
        <w:rPr>
          <w:rFonts w:ascii="Times New Roman" w:hAnsi="Times New Roman"/>
          <w:sz w:val="24"/>
        </w:rPr>
        <w:t>6</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682F70">
        <w:rPr>
          <w:rFonts w:ascii="Times New Roman" w:hAnsi="Times New Roman"/>
          <w:sz w:val="24"/>
        </w:rPr>
        <w:t xml:space="preserve">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27E52">
        <w:rPr>
          <w:rFonts w:ascii="Times New Roman" w:hAnsi="Times New Roman"/>
          <w:sz w:val="24"/>
        </w:rPr>
        <w:t>Приложение № 4</w:t>
      </w:r>
      <w:r w:rsidR="002C40E6" w:rsidRPr="002C40E6">
        <w:rPr>
          <w:rFonts w:ascii="Times New Roman" w:hAnsi="Times New Roman"/>
          <w:sz w:val="24"/>
        </w:rPr>
        <w:t>).</w:t>
      </w:r>
    </w:p>
    <w:p w:rsidR="00DE7BED" w:rsidRPr="00C561F7" w:rsidRDefault="00144701" w:rsidP="00DE7BED">
      <w:pPr>
        <w:rPr>
          <w:rFonts w:ascii="Times New Roman" w:hAnsi="Times New Roman"/>
          <w:sz w:val="24"/>
        </w:rPr>
      </w:pPr>
      <w:r>
        <w:rPr>
          <w:rFonts w:ascii="Times New Roman" w:hAnsi="Times New Roman"/>
          <w:sz w:val="24"/>
        </w:rPr>
        <w:t>7</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(Приложение № </w:t>
      </w:r>
      <w:r w:rsidR="00D27E52">
        <w:rPr>
          <w:rFonts w:ascii="Times New Roman" w:hAnsi="Times New Roman"/>
          <w:sz w:val="24"/>
        </w:rPr>
        <w:t>5</w:t>
      </w:r>
      <w:r w:rsidR="002C40E6" w:rsidRPr="002C40E6">
        <w:rPr>
          <w:rFonts w:ascii="Times New Roman" w:hAnsi="Times New Roman"/>
          <w:sz w:val="24"/>
        </w:rPr>
        <w:t>).</w:t>
      </w:r>
    </w:p>
    <w:p w:rsidR="00923CDA" w:rsidRPr="0025644E" w:rsidRDefault="00144701" w:rsidP="00923CDA">
      <w:pPr>
        <w:rPr>
          <w:rFonts w:ascii="Times New Roman" w:hAnsi="Times New Roman"/>
          <w:sz w:val="24"/>
        </w:rPr>
      </w:pPr>
      <w:r>
        <w:rPr>
          <w:rFonts w:ascii="Times New Roman" w:hAnsi="Times New Roman"/>
          <w:sz w:val="24"/>
        </w:rPr>
        <w:t>8</w:t>
      </w:r>
      <w:r w:rsidR="00923CDA" w:rsidRPr="0025644E">
        <w:rPr>
          <w:rFonts w:ascii="Times New Roman" w:hAnsi="Times New Roman"/>
          <w:sz w:val="24"/>
        </w:rPr>
        <w:t xml:space="preserve">. </w:t>
      </w:r>
      <w:r w:rsidR="005A2671" w:rsidRPr="0025644E">
        <w:rPr>
          <w:rFonts w:ascii="Times New Roman" w:hAnsi="Times New Roman"/>
          <w:sz w:val="24"/>
        </w:rPr>
        <w:t>Форма</w:t>
      </w:r>
      <w:r w:rsidR="004930BA" w:rsidRPr="0025644E">
        <w:rPr>
          <w:rFonts w:ascii="Times New Roman" w:hAnsi="Times New Roman"/>
          <w:sz w:val="24"/>
        </w:rPr>
        <w:t xml:space="preserve"> «</w:t>
      </w:r>
      <w:r w:rsidR="00923CDA" w:rsidRPr="0025644E">
        <w:rPr>
          <w:rFonts w:ascii="Times New Roman" w:hAnsi="Times New Roman"/>
          <w:sz w:val="24"/>
        </w:rPr>
        <w:t xml:space="preserve">Справка об опыте работы за последние </w:t>
      </w:r>
      <w:r w:rsidR="0025644E" w:rsidRPr="0025644E">
        <w:rPr>
          <w:rFonts w:ascii="Times New Roman" w:hAnsi="Times New Roman"/>
          <w:sz w:val="24"/>
        </w:rPr>
        <w:t>10 лет</w:t>
      </w:r>
      <w:r w:rsidR="00B25A57" w:rsidRPr="0025644E">
        <w:rPr>
          <w:rFonts w:ascii="Times New Roman" w:hAnsi="Times New Roman"/>
          <w:sz w:val="24"/>
        </w:rPr>
        <w:t>»</w:t>
      </w:r>
      <w:r w:rsidR="00923CDA" w:rsidRPr="0025644E">
        <w:rPr>
          <w:rFonts w:ascii="Times New Roman" w:hAnsi="Times New Roman"/>
          <w:sz w:val="24"/>
        </w:rPr>
        <w:t xml:space="preserve"> в 1 экз.</w:t>
      </w:r>
      <w:r w:rsidR="002C40E6" w:rsidRPr="0025644E">
        <w:rPr>
          <w:rFonts w:ascii="Times New Roman" w:hAnsi="Times New Roman"/>
          <w:sz w:val="24"/>
        </w:rPr>
        <w:t xml:space="preserve"> (Приложение № </w:t>
      </w:r>
      <w:r w:rsidR="00D27E52" w:rsidRPr="0025644E">
        <w:rPr>
          <w:rFonts w:ascii="Times New Roman" w:hAnsi="Times New Roman"/>
          <w:sz w:val="24"/>
        </w:rPr>
        <w:t>6</w:t>
      </w:r>
      <w:r w:rsidR="002C40E6" w:rsidRPr="0025644E">
        <w:rPr>
          <w:rFonts w:ascii="Times New Roman" w:hAnsi="Times New Roman"/>
          <w:sz w:val="24"/>
        </w:rPr>
        <w:t>).</w:t>
      </w:r>
    </w:p>
    <w:p w:rsidR="006F1D90" w:rsidRPr="006F1D90" w:rsidRDefault="006F1D90" w:rsidP="002F6EB1">
      <w:pPr>
        <w:rPr>
          <w:rFonts w:ascii="Times New Roman" w:hAnsi="Times New Roman"/>
          <w:sz w:val="24"/>
        </w:rPr>
      </w:pPr>
    </w:p>
    <w:p w:rsidR="006F1D90" w:rsidRDefault="006F1D90" w:rsidP="00BA2B15">
      <w:pPr>
        <w:rPr>
          <w:rFonts w:ascii="Times New Roman" w:hAnsi="Times New Roman"/>
          <w:sz w:val="24"/>
        </w:rPr>
      </w:pPr>
    </w:p>
    <w:p w:rsidR="0044404E" w:rsidRPr="00C561F7" w:rsidRDefault="0044404E" w:rsidP="00BA2B15">
      <w:pPr>
        <w:rPr>
          <w:rFonts w:ascii="Times New Roman" w:hAnsi="Times New Roman"/>
          <w:sz w:val="24"/>
        </w:rPr>
      </w:pPr>
    </w:p>
    <w:p w:rsidR="00FC1E54" w:rsidRPr="00C561F7" w:rsidRDefault="00FC1E54" w:rsidP="00DE7BED">
      <w:pPr>
        <w:rPr>
          <w:rFonts w:ascii="Times New Roman" w:hAnsi="Times New Roman"/>
          <w:color w:val="FF0000"/>
          <w:sz w:val="24"/>
        </w:rPr>
      </w:pPr>
    </w:p>
    <w:p w:rsidR="003C3181" w:rsidRPr="00D53E31" w:rsidRDefault="00AE32FD" w:rsidP="006E3BDA">
      <w:pPr>
        <w:rPr>
          <w:rFonts w:ascii="Times New Roman" w:eastAsia="Calibri" w:hAnsi="Times New Roman"/>
          <w:sz w:val="24"/>
          <w:lang w:eastAsia="en-US"/>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sectPr w:rsidR="003C3181" w:rsidRPr="00D53E31" w:rsidSect="006E3BDA">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51A" w:rsidRDefault="00EE651A" w:rsidP="00FB07D9">
      <w:pPr>
        <w:spacing w:before="0"/>
      </w:pPr>
      <w:r>
        <w:separator/>
      </w:r>
    </w:p>
  </w:endnote>
  <w:endnote w:type="continuationSeparator" w:id="0">
    <w:p w:rsidR="00EE651A" w:rsidRDefault="00EE651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51A" w:rsidRDefault="00EE651A">
    <w:pPr>
      <w:pStyle w:val="af4"/>
      <w:jc w:val="right"/>
    </w:pPr>
    <w:r>
      <w:fldChar w:fldCharType="begin"/>
    </w:r>
    <w:r>
      <w:instrText xml:space="preserve"> PAGE   \* MERGEFORMAT </w:instrText>
    </w:r>
    <w:r>
      <w:fldChar w:fldCharType="separate"/>
    </w:r>
    <w:r w:rsidR="006E3BDA">
      <w:rPr>
        <w:noProof/>
      </w:rPr>
      <w:t>6</w:t>
    </w:r>
    <w:r>
      <w:rPr>
        <w:noProof/>
      </w:rPr>
      <w:fldChar w:fldCharType="end"/>
    </w:r>
  </w:p>
  <w:p w:rsidR="00EE651A" w:rsidRDefault="00EE651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51A" w:rsidRDefault="00EE651A" w:rsidP="00FB07D9">
      <w:pPr>
        <w:spacing w:before="0"/>
      </w:pPr>
      <w:r>
        <w:separator/>
      </w:r>
    </w:p>
  </w:footnote>
  <w:footnote w:type="continuationSeparator" w:id="0">
    <w:p w:rsidR="00EE651A" w:rsidRDefault="00EE651A"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1D4344C7"/>
    <w:multiLevelType w:val="multilevel"/>
    <w:tmpl w:val="971EF2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8AF36EE"/>
    <w:multiLevelType w:val="multilevel"/>
    <w:tmpl w:val="DD3E30C0"/>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530"/>
        </w:tabs>
        <w:ind w:left="360" w:firstLine="0"/>
      </w:pPr>
      <w:rPr>
        <w:rFonts w:hint="default"/>
        <w:color w:val="auto"/>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494A5E1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08D7AC2"/>
    <w:multiLevelType w:val="hybridMultilevel"/>
    <w:tmpl w:val="85B619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0F28F6"/>
    <w:multiLevelType w:val="hybridMultilevel"/>
    <w:tmpl w:val="1D30282E"/>
    <w:lvl w:ilvl="0" w:tplc="5A084FF4">
      <w:start w:val="1"/>
      <w:numFmt w:val="decimal"/>
      <w:lvlText w:val="5.%1."/>
      <w:lvlJc w:val="left"/>
      <w:pPr>
        <w:tabs>
          <w:tab w:val="num" w:pos="795"/>
        </w:tabs>
        <w:ind w:left="795" w:hanging="435"/>
      </w:pPr>
      <w:rPr>
        <w:rFonts w:hint="default"/>
      </w:rPr>
    </w:lvl>
    <w:lvl w:ilvl="1" w:tplc="E26E224A">
      <w:start w:val="1"/>
      <w:numFmt w:val="decimal"/>
      <w:lvlText w:val="2.%2."/>
      <w:lvlJc w:val="left"/>
      <w:pPr>
        <w:tabs>
          <w:tab w:val="num" w:pos="-180"/>
        </w:tabs>
        <w:ind w:left="540" w:hanging="360"/>
      </w:pPr>
      <w:rPr>
        <w:rFonts w:hint="default"/>
      </w:rPr>
    </w:lvl>
    <w:lvl w:ilvl="2" w:tplc="0419001B" w:tentative="1">
      <w:start w:val="1"/>
      <w:numFmt w:val="lowerRoman"/>
      <w:lvlText w:val="%3."/>
      <w:lvlJc w:val="right"/>
      <w:pPr>
        <w:tabs>
          <w:tab w:val="num" w:pos="2160"/>
        </w:tabs>
        <w:ind w:left="2160" w:hanging="180"/>
      </w:pPr>
    </w:lvl>
    <w:lvl w:ilvl="3" w:tplc="0242E0E4">
      <w:start w:val="1"/>
      <w:numFmt w:val="decimal"/>
      <w:lvlText w:val="2.%4."/>
      <w:lvlJc w:val="left"/>
      <w:pPr>
        <w:tabs>
          <w:tab w:val="num" w:pos="-360"/>
        </w:tabs>
        <w:ind w:left="360" w:hanging="360"/>
      </w:pPr>
      <w:rPr>
        <w:rFonts w:hint="default"/>
      </w:rPr>
    </w:lvl>
    <w:lvl w:ilvl="4" w:tplc="E0DCDC12">
      <w:start w:val="1"/>
      <w:numFmt w:val="bullet"/>
      <w:lvlText w:val=""/>
      <w:lvlJc w:val="left"/>
      <w:pPr>
        <w:tabs>
          <w:tab w:val="num" w:pos="3600"/>
        </w:tabs>
        <w:ind w:left="3600" w:hanging="360"/>
      </w:pPr>
      <w:rPr>
        <w:rFonts w:ascii="Symbol" w:hAnsi="Symbol"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2"/>
  </w:num>
  <w:num w:numId="2">
    <w:abstractNumId w:val="15"/>
  </w:num>
  <w:num w:numId="3">
    <w:abstractNumId w:val="0"/>
  </w:num>
  <w:num w:numId="4">
    <w:abstractNumId w:val="9"/>
  </w:num>
  <w:num w:numId="5">
    <w:abstractNumId w:val="11"/>
  </w:num>
  <w:num w:numId="6">
    <w:abstractNumId w:val="13"/>
  </w:num>
  <w:num w:numId="7">
    <w:abstractNumId w:val="14"/>
  </w:num>
  <w:num w:numId="8">
    <w:abstractNumId w:val="10"/>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4D6"/>
    <w:rsid w:val="00015591"/>
    <w:rsid w:val="00015CA1"/>
    <w:rsid w:val="00016D73"/>
    <w:rsid w:val="00017FDB"/>
    <w:rsid w:val="000204B3"/>
    <w:rsid w:val="0002060D"/>
    <w:rsid w:val="00020C97"/>
    <w:rsid w:val="000210B5"/>
    <w:rsid w:val="00021369"/>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15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8BA"/>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3F7"/>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164"/>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760"/>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6DCF"/>
    <w:rsid w:val="00107E19"/>
    <w:rsid w:val="001103D2"/>
    <w:rsid w:val="001104DB"/>
    <w:rsid w:val="00111B67"/>
    <w:rsid w:val="00111E4A"/>
    <w:rsid w:val="00112185"/>
    <w:rsid w:val="00112425"/>
    <w:rsid w:val="001125E5"/>
    <w:rsid w:val="001129C5"/>
    <w:rsid w:val="001133B1"/>
    <w:rsid w:val="001137C1"/>
    <w:rsid w:val="00113AD9"/>
    <w:rsid w:val="00113B58"/>
    <w:rsid w:val="001144DF"/>
    <w:rsid w:val="001152D9"/>
    <w:rsid w:val="00115A06"/>
    <w:rsid w:val="00116084"/>
    <w:rsid w:val="001161D9"/>
    <w:rsid w:val="001162F2"/>
    <w:rsid w:val="001164A8"/>
    <w:rsid w:val="00116A61"/>
    <w:rsid w:val="00116B87"/>
    <w:rsid w:val="00117B60"/>
    <w:rsid w:val="00117C17"/>
    <w:rsid w:val="00117FA4"/>
    <w:rsid w:val="001204A2"/>
    <w:rsid w:val="00120621"/>
    <w:rsid w:val="001207AC"/>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506"/>
    <w:rsid w:val="00140B7C"/>
    <w:rsid w:val="00140B99"/>
    <w:rsid w:val="00140F31"/>
    <w:rsid w:val="00141418"/>
    <w:rsid w:val="00141E5A"/>
    <w:rsid w:val="00142024"/>
    <w:rsid w:val="00142690"/>
    <w:rsid w:val="00142B50"/>
    <w:rsid w:val="00143132"/>
    <w:rsid w:val="001431F0"/>
    <w:rsid w:val="00143A8D"/>
    <w:rsid w:val="00143CAA"/>
    <w:rsid w:val="00144701"/>
    <w:rsid w:val="001448E9"/>
    <w:rsid w:val="00144996"/>
    <w:rsid w:val="00144A3A"/>
    <w:rsid w:val="00144B29"/>
    <w:rsid w:val="00144D58"/>
    <w:rsid w:val="00144FEC"/>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7D"/>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43"/>
    <w:rsid w:val="00185018"/>
    <w:rsid w:val="001857EB"/>
    <w:rsid w:val="001859F5"/>
    <w:rsid w:val="00186E4C"/>
    <w:rsid w:val="001878C7"/>
    <w:rsid w:val="00190E9E"/>
    <w:rsid w:val="0019144B"/>
    <w:rsid w:val="00191527"/>
    <w:rsid w:val="00192799"/>
    <w:rsid w:val="00192A7D"/>
    <w:rsid w:val="0019305B"/>
    <w:rsid w:val="001932DB"/>
    <w:rsid w:val="001934B3"/>
    <w:rsid w:val="0019355B"/>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AE0"/>
    <w:rsid w:val="001A1F9A"/>
    <w:rsid w:val="001A1FF6"/>
    <w:rsid w:val="001A2468"/>
    <w:rsid w:val="001A2D36"/>
    <w:rsid w:val="001A3195"/>
    <w:rsid w:val="001A338B"/>
    <w:rsid w:val="001A3A79"/>
    <w:rsid w:val="001A3EDC"/>
    <w:rsid w:val="001A4135"/>
    <w:rsid w:val="001A41D8"/>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175"/>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EB"/>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F23"/>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8EC"/>
    <w:rsid w:val="00227A69"/>
    <w:rsid w:val="00227A77"/>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586"/>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44E"/>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BBB"/>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74E"/>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B78"/>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3AF"/>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A62"/>
    <w:rsid w:val="002C3BDC"/>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0F"/>
    <w:rsid w:val="002E5135"/>
    <w:rsid w:val="002E51E2"/>
    <w:rsid w:val="002E5263"/>
    <w:rsid w:val="002E539C"/>
    <w:rsid w:val="002E53DD"/>
    <w:rsid w:val="002E5834"/>
    <w:rsid w:val="002E5C54"/>
    <w:rsid w:val="002E6295"/>
    <w:rsid w:val="002E68F7"/>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BBF"/>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6EB1"/>
    <w:rsid w:val="002F7736"/>
    <w:rsid w:val="002F7B04"/>
    <w:rsid w:val="002F7B8F"/>
    <w:rsid w:val="002F7E35"/>
    <w:rsid w:val="00300A24"/>
    <w:rsid w:val="00301188"/>
    <w:rsid w:val="00301239"/>
    <w:rsid w:val="00301259"/>
    <w:rsid w:val="00301CB5"/>
    <w:rsid w:val="00303274"/>
    <w:rsid w:val="0030409E"/>
    <w:rsid w:val="00304239"/>
    <w:rsid w:val="0030438F"/>
    <w:rsid w:val="00304C6E"/>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34E"/>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4E8C"/>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D4A"/>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5DB"/>
    <w:rsid w:val="00377C9E"/>
    <w:rsid w:val="003804C0"/>
    <w:rsid w:val="003806BC"/>
    <w:rsid w:val="00380833"/>
    <w:rsid w:val="003814BA"/>
    <w:rsid w:val="00381554"/>
    <w:rsid w:val="00381A01"/>
    <w:rsid w:val="00381C1E"/>
    <w:rsid w:val="003822EF"/>
    <w:rsid w:val="0038235E"/>
    <w:rsid w:val="0038240C"/>
    <w:rsid w:val="003825FA"/>
    <w:rsid w:val="00382FEA"/>
    <w:rsid w:val="0038369F"/>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28F"/>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4D1"/>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D4F"/>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1E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18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0E0"/>
    <w:rsid w:val="004073AA"/>
    <w:rsid w:val="0040761B"/>
    <w:rsid w:val="0040765F"/>
    <w:rsid w:val="00407C09"/>
    <w:rsid w:val="00407FE8"/>
    <w:rsid w:val="00410385"/>
    <w:rsid w:val="00410CE7"/>
    <w:rsid w:val="00410CFD"/>
    <w:rsid w:val="004110A7"/>
    <w:rsid w:val="00411535"/>
    <w:rsid w:val="004115C4"/>
    <w:rsid w:val="00412E5E"/>
    <w:rsid w:val="00412F6F"/>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46"/>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83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1624"/>
    <w:rsid w:val="00441DDB"/>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0E5"/>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4D00"/>
    <w:rsid w:val="004751AF"/>
    <w:rsid w:val="00475520"/>
    <w:rsid w:val="004764E9"/>
    <w:rsid w:val="004771A8"/>
    <w:rsid w:val="0047728E"/>
    <w:rsid w:val="00477FC6"/>
    <w:rsid w:val="00480ED9"/>
    <w:rsid w:val="00481485"/>
    <w:rsid w:val="00481BAB"/>
    <w:rsid w:val="00482143"/>
    <w:rsid w:val="00482FA2"/>
    <w:rsid w:val="0048315E"/>
    <w:rsid w:val="00483803"/>
    <w:rsid w:val="004846B2"/>
    <w:rsid w:val="004854FF"/>
    <w:rsid w:val="00485CB4"/>
    <w:rsid w:val="00487380"/>
    <w:rsid w:val="004874A4"/>
    <w:rsid w:val="004874B2"/>
    <w:rsid w:val="00487591"/>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6E85"/>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31E6"/>
    <w:rsid w:val="004C40C8"/>
    <w:rsid w:val="004C4929"/>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30D"/>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97E"/>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04F"/>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ADE"/>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04E"/>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307"/>
    <w:rsid w:val="00597BEC"/>
    <w:rsid w:val="00597FC9"/>
    <w:rsid w:val="005A012C"/>
    <w:rsid w:val="005A0D9D"/>
    <w:rsid w:val="005A0DFB"/>
    <w:rsid w:val="005A103A"/>
    <w:rsid w:val="005A1717"/>
    <w:rsid w:val="005A17AE"/>
    <w:rsid w:val="005A194F"/>
    <w:rsid w:val="005A1966"/>
    <w:rsid w:val="005A1CCA"/>
    <w:rsid w:val="005A1E12"/>
    <w:rsid w:val="005A1FE8"/>
    <w:rsid w:val="005A2225"/>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4A8"/>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02D"/>
    <w:rsid w:val="005D032A"/>
    <w:rsid w:val="005D0E93"/>
    <w:rsid w:val="005D12B7"/>
    <w:rsid w:val="005D137F"/>
    <w:rsid w:val="005D1499"/>
    <w:rsid w:val="005D1CD4"/>
    <w:rsid w:val="005D2308"/>
    <w:rsid w:val="005D25E5"/>
    <w:rsid w:val="005D280D"/>
    <w:rsid w:val="005D35FA"/>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36"/>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244"/>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3F3"/>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6FF"/>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922"/>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5F36"/>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77C"/>
    <w:rsid w:val="00677A7D"/>
    <w:rsid w:val="00680515"/>
    <w:rsid w:val="0068054A"/>
    <w:rsid w:val="006808D7"/>
    <w:rsid w:val="00681B44"/>
    <w:rsid w:val="00681DAD"/>
    <w:rsid w:val="006824AD"/>
    <w:rsid w:val="00682707"/>
    <w:rsid w:val="00682F70"/>
    <w:rsid w:val="00683047"/>
    <w:rsid w:val="0068329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15A"/>
    <w:rsid w:val="006947CA"/>
    <w:rsid w:val="00694B1C"/>
    <w:rsid w:val="00694C04"/>
    <w:rsid w:val="00695B23"/>
    <w:rsid w:val="0069615B"/>
    <w:rsid w:val="00696A78"/>
    <w:rsid w:val="00696AF0"/>
    <w:rsid w:val="00697012"/>
    <w:rsid w:val="00697072"/>
    <w:rsid w:val="0069730F"/>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1C"/>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8E7"/>
    <w:rsid w:val="006C39D9"/>
    <w:rsid w:val="006C3EB8"/>
    <w:rsid w:val="006C4584"/>
    <w:rsid w:val="006C4DDE"/>
    <w:rsid w:val="006C546C"/>
    <w:rsid w:val="006C5926"/>
    <w:rsid w:val="006C5AC7"/>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27EC"/>
    <w:rsid w:val="006D3705"/>
    <w:rsid w:val="006D3A9C"/>
    <w:rsid w:val="006D41E5"/>
    <w:rsid w:val="006D42E9"/>
    <w:rsid w:val="006D4418"/>
    <w:rsid w:val="006D5065"/>
    <w:rsid w:val="006D50ED"/>
    <w:rsid w:val="006D52F9"/>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351"/>
    <w:rsid w:val="006E2C66"/>
    <w:rsid w:val="006E2CD9"/>
    <w:rsid w:val="006E2D66"/>
    <w:rsid w:val="006E321D"/>
    <w:rsid w:val="006E3644"/>
    <w:rsid w:val="006E3702"/>
    <w:rsid w:val="006E3BDA"/>
    <w:rsid w:val="006E3BE1"/>
    <w:rsid w:val="006E4301"/>
    <w:rsid w:val="006E53AA"/>
    <w:rsid w:val="006E54D0"/>
    <w:rsid w:val="006E573A"/>
    <w:rsid w:val="006E665D"/>
    <w:rsid w:val="006E6B5B"/>
    <w:rsid w:val="006E6D82"/>
    <w:rsid w:val="006E71F2"/>
    <w:rsid w:val="006E71FC"/>
    <w:rsid w:val="006E7336"/>
    <w:rsid w:val="006E7B1E"/>
    <w:rsid w:val="006E7C64"/>
    <w:rsid w:val="006E7CBF"/>
    <w:rsid w:val="006E7D85"/>
    <w:rsid w:val="006F079E"/>
    <w:rsid w:val="006F12DC"/>
    <w:rsid w:val="006F1363"/>
    <w:rsid w:val="006F17D7"/>
    <w:rsid w:val="006F18A8"/>
    <w:rsid w:val="006F1D90"/>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964"/>
    <w:rsid w:val="00703C1E"/>
    <w:rsid w:val="007047E3"/>
    <w:rsid w:val="00704AE4"/>
    <w:rsid w:val="007051D7"/>
    <w:rsid w:val="0070548A"/>
    <w:rsid w:val="00705DAC"/>
    <w:rsid w:val="00706458"/>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82F"/>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CC9"/>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0DD3"/>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3C5"/>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A49"/>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29"/>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6D34"/>
    <w:rsid w:val="0081704E"/>
    <w:rsid w:val="00817A4A"/>
    <w:rsid w:val="00820050"/>
    <w:rsid w:val="008200CA"/>
    <w:rsid w:val="0082034C"/>
    <w:rsid w:val="008204EC"/>
    <w:rsid w:val="0082130E"/>
    <w:rsid w:val="00821C19"/>
    <w:rsid w:val="008228D3"/>
    <w:rsid w:val="00822B13"/>
    <w:rsid w:val="00822BF6"/>
    <w:rsid w:val="0082368E"/>
    <w:rsid w:val="0082391E"/>
    <w:rsid w:val="00824194"/>
    <w:rsid w:val="0082495A"/>
    <w:rsid w:val="00824DA3"/>
    <w:rsid w:val="00824E1F"/>
    <w:rsid w:val="008250A0"/>
    <w:rsid w:val="00825964"/>
    <w:rsid w:val="00825AC8"/>
    <w:rsid w:val="00826216"/>
    <w:rsid w:val="0082735D"/>
    <w:rsid w:val="00827EC3"/>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3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AD"/>
    <w:rsid w:val="008668BA"/>
    <w:rsid w:val="00866CAE"/>
    <w:rsid w:val="00866FC2"/>
    <w:rsid w:val="0086737B"/>
    <w:rsid w:val="00867542"/>
    <w:rsid w:val="00867952"/>
    <w:rsid w:val="00867F3C"/>
    <w:rsid w:val="00870483"/>
    <w:rsid w:val="0087067B"/>
    <w:rsid w:val="008709A4"/>
    <w:rsid w:val="008709E8"/>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4C9"/>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487"/>
    <w:rsid w:val="008A75CC"/>
    <w:rsid w:val="008A76AE"/>
    <w:rsid w:val="008A7F48"/>
    <w:rsid w:val="008B079B"/>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017"/>
    <w:rsid w:val="008D22DC"/>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69D8"/>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A7A"/>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486"/>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9AC"/>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873"/>
    <w:rsid w:val="009531F8"/>
    <w:rsid w:val="00953FF4"/>
    <w:rsid w:val="0095415A"/>
    <w:rsid w:val="00954537"/>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69B9"/>
    <w:rsid w:val="00977198"/>
    <w:rsid w:val="0097744F"/>
    <w:rsid w:val="0097759E"/>
    <w:rsid w:val="009775CB"/>
    <w:rsid w:val="00977CF7"/>
    <w:rsid w:val="00977FAD"/>
    <w:rsid w:val="009810BA"/>
    <w:rsid w:val="009815C9"/>
    <w:rsid w:val="00981648"/>
    <w:rsid w:val="009819BB"/>
    <w:rsid w:val="009819C8"/>
    <w:rsid w:val="00981B6D"/>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D03"/>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1D30"/>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EB5"/>
    <w:rsid w:val="009C7F9B"/>
    <w:rsid w:val="009D00E1"/>
    <w:rsid w:val="009D0BEA"/>
    <w:rsid w:val="009D135D"/>
    <w:rsid w:val="009D1D55"/>
    <w:rsid w:val="009D1EFC"/>
    <w:rsid w:val="009D2397"/>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240"/>
    <w:rsid w:val="009E0A9B"/>
    <w:rsid w:val="009E0BA8"/>
    <w:rsid w:val="009E14F8"/>
    <w:rsid w:val="009E176E"/>
    <w:rsid w:val="009E18CF"/>
    <w:rsid w:val="009E27CC"/>
    <w:rsid w:val="009E3C24"/>
    <w:rsid w:val="009E468B"/>
    <w:rsid w:val="009E4716"/>
    <w:rsid w:val="009E4B1C"/>
    <w:rsid w:val="009E51AE"/>
    <w:rsid w:val="009E535F"/>
    <w:rsid w:val="009E5692"/>
    <w:rsid w:val="009E661B"/>
    <w:rsid w:val="009E6AD7"/>
    <w:rsid w:val="009E6E41"/>
    <w:rsid w:val="009E6FDA"/>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FF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E70"/>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7794F"/>
    <w:rsid w:val="00A8054B"/>
    <w:rsid w:val="00A80F59"/>
    <w:rsid w:val="00A8187F"/>
    <w:rsid w:val="00A81AB4"/>
    <w:rsid w:val="00A8224D"/>
    <w:rsid w:val="00A822A9"/>
    <w:rsid w:val="00A8289A"/>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97FCD"/>
    <w:rsid w:val="00AA00EC"/>
    <w:rsid w:val="00AA03D1"/>
    <w:rsid w:val="00AA078E"/>
    <w:rsid w:val="00AA0B76"/>
    <w:rsid w:val="00AA0EEA"/>
    <w:rsid w:val="00AA1637"/>
    <w:rsid w:val="00AA174C"/>
    <w:rsid w:val="00AA1DD5"/>
    <w:rsid w:val="00AA21FD"/>
    <w:rsid w:val="00AA2853"/>
    <w:rsid w:val="00AA2FB9"/>
    <w:rsid w:val="00AA3590"/>
    <w:rsid w:val="00AA453A"/>
    <w:rsid w:val="00AA462B"/>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02E"/>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38"/>
    <w:rsid w:val="00AC43D8"/>
    <w:rsid w:val="00AC6342"/>
    <w:rsid w:val="00AC637F"/>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1FB9"/>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4AD8"/>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58F"/>
    <w:rsid w:val="00B22429"/>
    <w:rsid w:val="00B22DCF"/>
    <w:rsid w:val="00B22E52"/>
    <w:rsid w:val="00B23DD6"/>
    <w:rsid w:val="00B23E72"/>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4ED1"/>
    <w:rsid w:val="00B3550C"/>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E51"/>
    <w:rsid w:val="00B44FD0"/>
    <w:rsid w:val="00B4587E"/>
    <w:rsid w:val="00B45DB1"/>
    <w:rsid w:val="00B46122"/>
    <w:rsid w:val="00B464F0"/>
    <w:rsid w:val="00B46523"/>
    <w:rsid w:val="00B465BC"/>
    <w:rsid w:val="00B46B63"/>
    <w:rsid w:val="00B46D96"/>
    <w:rsid w:val="00B471FA"/>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674"/>
    <w:rsid w:val="00B6191D"/>
    <w:rsid w:val="00B61EC3"/>
    <w:rsid w:val="00B62C1F"/>
    <w:rsid w:val="00B63430"/>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3B"/>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624"/>
    <w:rsid w:val="00B969B2"/>
    <w:rsid w:val="00B96AAE"/>
    <w:rsid w:val="00B96DC1"/>
    <w:rsid w:val="00B96FAD"/>
    <w:rsid w:val="00B9727D"/>
    <w:rsid w:val="00B972C9"/>
    <w:rsid w:val="00B97489"/>
    <w:rsid w:val="00B97785"/>
    <w:rsid w:val="00BA0C73"/>
    <w:rsid w:val="00BA0E48"/>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864"/>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AF"/>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31"/>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10"/>
    <w:rsid w:val="00C15420"/>
    <w:rsid w:val="00C15B6B"/>
    <w:rsid w:val="00C15C8A"/>
    <w:rsid w:val="00C1617C"/>
    <w:rsid w:val="00C163ED"/>
    <w:rsid w:val="00C16996"/>
    <w:rsid w:val="00C17C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CDB"/>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C8C"/>
    <w:rsid w:val="00C6113F"/>
    <w:rsid w:val="00C61829"/>
    <w:rsid w:val="00C61AAF"/>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2D6"/>
    <w:rsid w:val="00C73517"/>
    <w:rsid w:val="00C73946"/>
    <w:rsid w:val="00C73978"/>
    <w:rsid w:val="00C73B3C"/>
    <w:rsid w:val="00C747F1"/>
    <w:rsid w:val="00C75A56"/>
    <w:rsid w:val="00C75BD8"/>
    <w:rsid w:val="00C75CCC"/>
    <w:rsid w:val="00C75CF4"/>
    <w:rsid w:val="00C762CB"/>
    <w:rsid w:val="00C765C5"/>
    <w:rsid w:val="00C76B9A"/>
    <w:rsid w:val="00C76E15"/>
    <w:rsid w:val="00C76FD3"/>
    <w:rsid w:val="00C77394"/>
    <w:rsid w:val="00C77F56"/>
    <w:rsid w:val="00C77FCA"/>
    <w:rsid w:val="00C8000B"/>
    <w:rsid w:val="00C800D4"/>
    <w:rsid w:val="00C8052B"/>
    <w:rsid w:val="00C806DF"/>
    <w:rsid w:val="00C808B7"/>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E8C"/>
    <w:rsid w:val="00C87F43"/>
    <w:rsid w:val="00C90077"/>
    <w:rsid w:val="00C90180"/>
    <w:rsid w:val="00C90542"/>
    <w:rsid w:val="00C90B70"/>
    <w:rsid w:val="00C91189"/>
    <w:rsid w:val="00C9134E"/>
    <w:rsid w:val="00C930FA"/>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58AA"/>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BF"/>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8DA"/>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1F7"/>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E6D"/>
    <w:rsid w:val="00CF1FA7"/>
    <w:rsid w:val="00CF21D6"/>
    <w:rsid w:val="00CF251B"/>
    <w:rsid w:val="00CF2545"/>
    <w:rsid w:val="00CF2B08"/>
    <w:rsid w:val="00CF2D82"/>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CF8"/>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1D7C"/>
    <w:rsid w:val="00D421B1"/>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BC"/>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AEA"/>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8D7"/>
    <w:rsid w:val="00D94F06"/>
    <w:rsid w:val="00D953F3"/>
    <w:rsid w:val="00D9549D"/>
    <w:rsid w:val="00D95D0B"/>
    <w:rsid w:val="00D9667A"/>
    <w:rsid w:val="00D96799"/>
    <w:rsid w:val="00D96EB4"/>
    <w:rsid w:val="00D971AF"/>
    <w:rsid w:val="00D973A9"/>
    <w:rsid w:val="00D973E9"/>
    <w:rsid w:val="00D97544"/>
    <w:rsid w:val="00D97743"/>
    <w:rsid w:val="00DA0275"/>
    <w:rsid w:val="00DA0359"/>
    <w:rsid w:val="00DA08BA"/>
    <w:rsid w:val="00DA1934"/>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7B3"/>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549"/>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4B4"/>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434"/>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29E3"/>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A59"/>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C99"/>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3B42"/>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739"/>
    <w:rsid w:val="00EE491F"/>
    <w:rsid w:val="00EE49F0"/>
    <w:rsid w:val="00EE4F6F"/>
    <w:rsid w:val="00EE51DA"/>
    <w:rsid w:val="00EE59CA"/>
    <w:rsid w:val="00EE5BF9"/>
    <w:rsid w:val="00EE60CE"/>
    <w:rsid w:val="00EE651A"/>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4C1F"/>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BB8"/>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68A0"/>
    <w:rsid w:val="00F3739B"/>
    <w:rsid w:val="00F374B2"/>
    <w:rsid w:val="00F377E7"/>
    <w:rsid w:val="00F3785A"/>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6D4"/>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329"/>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9D"/>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AB6"/>
    <w:rsid w:val="00FE0C42"/>
    <w:rsid w:val="00FE1137"/>
    <w:rsid w:val="00FE1DC8"/>
    <w:rsid w:val="00FE2130"/>
    <w:rsid w:val="00FE2239"/>
    <w:rsid w:val="00FE29D2"/>
    <w:rsid w:val="00FE30F7"/>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1EB52D-59AF-449C-88AE-BA67E7917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86D28-F8D0-4464-B428-559423956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6</Pages>
  <Words>2523</Words>
  <Characters>14382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Надежда Кириллова</cp:lastModifiedBy>
  <cp:revision>52</cp:revision>
  <cp:lastPrinted>2016-07-25T07:38:00Z</cp:lastPrinted>
  <dcterms:created xsi:type="dcterms:W3CDTF">2016-06-14T13:08:00Z</dcterms:created>
  <dcterms:modified xsi:type="dcterms:W3CDTF">2016-07-25T07:39:00Z</dcterms:modified>
</cp:coreProperties>
</file>